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3" w:type="dxa"/>
        <w:tblInd w:w="93" w:type="dxa"/>
        <w:tblLook w:val="04A0" w:firstRow="1" w:lastRow="0" w:firstColumn="1" w:lastColumn="0" w:noHBand="0" w:noVBand="1"/>
      </w:tblPr>
      <w:tblGrid>
        <w:gridCol w:w="484"/>
        <w:gridCol w:w="6532"/>
        <w:gridCol w:w="498"/>
        <w:gridCol w:w="498"/>
        <w:gridCol w:w="498"/>
        <w:gridCol w:w="5239"/>
        <w:gridCol w:w="498"/>
        <w:gridCol w:w="498"/>
        <w:gridCol w:w="498"/>
      </w:tblGrid>
      <w:tr w:rsidR="003A7693" w:rsidRPr="005B763D" w14:paraId="090CD5F0" w14:textId="77777777" w:rsidTr="009A29B7">
        <w:trPr>
          <w:trHeight w:val="340"/>
        </w:trPr>
        <w:tc>
          <w:tcPr>
            <w:tcW w:w="484" w:type="dxa"/>
            <w:tcBorders>
              <w:top w:val="single" w:sz="4" w:space="0" w:color="000000"/>
              <w:left w:val="single" w:sz="4" w:space="0" w:color="000000"/>
              <w:bottom w:val="nil"/>
              <w:right w:val="single" w:sz="4" w:space="0" w:color="000000"/>
            </w:tcBorders>
          </w:tcPr>
          <w:p w14:paraId="5DEBAD91" w14:textId="77777777" w:rsidR="003A7693" w:rsidRDefault="003A7693" w:rsidP="00EC69C2">
            <w:pPr>
              <w:jc w:val="center"/>
              <w:rPr>
                <w:rFonts w:ascii="Times New Roman" w:eastAsia="Times New Roman" w:hAnsi="Times New Roman" w:cs="Times New Roman"/>
                <w:b/>
                <w:bCs/>
                <w:sz w:val="28"/>
                <w:szCs w:val="28"/>
              </w:rPr>
            </w:pPr>
          </w:p>
        </w:tc>
        <w:tc>
          <w:tcPr>
            <w:tcW w:w="14759" w:type="dxa"/>
            <w:gridSpan w:val="8"/>
            <w:tcBorders>
              <w:top w:val="single" w:sz="4" w:space="0" w:color="000000"/>
              <w:left w:val="single" w:sz="4" w:space="0" w:color="000000"/>
              <w:bottom w:val="nil"/>
              <w:right w:val="single" w:sz="4" w:space="0" w:color="000000"/>
            </w:tcBorders>
            <w:shd w:val="clear" w:color="auto" w:fill="auto"/>
            <w:noWrap/>
            <w:vAlign w:val="center"/>
            <w:hideMark/>
          </w:tcPr>
          <w:p w14:paraId="3E817FB3" w14:textId="55634F72" w:rsidR="003A7693" w:rsidRPr="005B763D" w:rsidRDefault="003A7693" w:rsidP="00EC69C2">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Unit 1: Biochemistry</w:t>
            </w:r>
          </w:p>
        </w:tc>
      </w:tr>
      <w:tr w:rsidR="003A7693" w:rsidRPr="005B763D" w14:paraId="4EDE8183" w14:textId="77777777" w:rsidTr="009A29B7">
        <w:trPr>
          <w:trHeight w:val="300"/>
        </w:trPr>
        <w:tc>
          <w:tcPr>
            <w:tcW w:w="7016" w:type="dxa"/>
            <w:gridSpan w:val="2"/>
            <w:tcBorders>
              <w:top w:val="nil"/>
              <w:left w:val="single" w:sz="4" w:space="0" w:color="000000"/>
              <w:bottom w:val="single" w:sz="4" w:space="0" w:color="000000"/>
              <w:right w:val="nil"/>
            </w:tcBorders>
            <w:shd w:val="clear" w:color="auto" w:fill="auto"/>
            <w:noWrap/>
            <w:vAlign w:val="center"/>
            <w:hideMark/>
          </w:tcPr>
          <w:p w14:paraId="4C781ED8"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Name:</w:t>
            </w:r>
          </w:p>
        </w:tc>
        <w:tc>
          <w:tcPr>
            <w:tcW w:w="1494" w:type="dxa"/>
            <w:gridSpan w:val="3"/>
            <w:tcBorders>
              <w:top w:val="nil"/>
              <w:left w:val="nil"/>
              <w:bottom w:val="nil"/>
              <w:right w:val="nil"/>
            </w:tcBorders>
            <w:shd w:val="clear" w:color="auto" w:fill="auto"/>
            <w:noWrap/>
            <w:vAlign w:val="center"/>
            <w:hideMark/>
          </w:tcPr>
          <w:p w14:paraId="37442953" w14:textId="77777777" w:rsidR="003A7693" w:rsidRPr="005B763D" w:rsidRDefault="003A7693" w:rsidP="00EC69C2">
            <w:pPr>
              <w:jc w:val="right"/>
              <w:rPr>
                <w:rFonts w:ascii="Times New Roman" w:eastAsia="Times New Roman" w:hAnsi="Times New Roman" w:cs="Times New Roman"/>
              </w:rPr>
            </w:pPr>
            <w:r w:rsidRPr="005B763D">
              <w:rPr>
                <w:rFonts w:ascii="Times New Roman" w:eastAsia="Times New Roman" w:hAnsi="Times New Roman" w:cs="Times New Roman"/>
              </w:rPr>
              <w:t>Start:</w:t>
            </w:r>
          </w:p>
        </w:tc>
        <w:tc>
          <w:tcPr>
            <w:tcW w:w="5239" w:type="dxa"/>
            <w:tcBorders>
              <w:top w:val="nil"/>
              <w:left w:val="nil"/>
              <w:bottom w:val="single" w:sz="4" w:space="0" w:color="000000"/>
              <w:right w:val="nil"/>
            </w:tcBorders>
            <w:shd w:val="clear" w:color="auto" w:fill="auto"/>
            <w:noWrap/>
            <w:vAlign w:val="center"/>
            <w:hideMark/>
          </w:tcPr>
          <w:p w14:paraId="4CF21B5C" w14:textId="09E21BA3" w:rsidR="003A7693" w:rsidRPr="005B763D" w:rsidRDefault="003A7693" w:rsidP="00EC69C2">
            <w:pPr>
              <w:rPr>
                <w:rFonts w:ascii="Times New Roman" w:eastAsia="Times New Roman" w:hAnsi="Times New Roman" w:cs="Times New Roman"/>
              </w:rPr>
            </w:pPr>
            <w:r>
              <w:rPr>
                <w:rFonts w:ascii="Times New Roman" w:eastAsia="Times New Roman" w:hAnsi="Times New Roman" w:cs="Times New Roman"/>
              </w:rPr>
              <w:t>09/20/16</w:t>
            </w:r>
          </w:p>
        </w:tc>
        <w:tc>
          <w:tcPr>
            <w:tcW w:w="498" w:type="dxa"/>
            <w:tcBorders>
              <w:top w:val="nil"/>
              <w:left w:val="nil"/>
              <w:bottom w:val="nil"/>
              <w:right w:val="nil"/>
            </w:tcBorders>
          </w:tcPr>
          <w:p w14:paraId="69A86466" w14:textId="77777777"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center"/>
            <w:hideMark/>
          </w:tcPr>
          <w:p w14:paraId="7F1079D3" w14:textId="356E75C2"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361E98F3"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r>
      <w:tr w:rsidR="003A7693" w:rsidRPr="005B763D" w14:paraId="25D1924C" w14:textId="77777777" w:rsidTr="009A29B7">
        <w:trPr>
          <w:trHeight w:val="300"/>
        </w:trPr>
        <w:tc>
          <w:tcPr>
            <w:tcW w:w="7016" w:type="dxa"/>
            <w:gridSpan w:val="2"/>
            <w:tcBorders>
              <w:top w:val="nil"/>
              <w:left w:val="single" w:sz="4" w:space="0" w:color="000000"/>
              <w:bottom w:val="nil"/>
              <w:right w:val="nil"/>
            </w:tcBorders>
            <w:shd w:val="clear" w:color="auto" w:fill="auto"/>
            <w:noWrap/>
            <w:vAlign w:val="center"/>
            <w:hideMark/>
          </w:tcPr>
          <w:p w14:paraId="491B5342"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1494" w:type="dxa"/>
            <w:gridSpan w:val="3"/>
            <w:tcBorders>
              <w:top w:val="nil"/>
              <w:left w:val="nil"/>
              <w:bottom w:val="nil"/>
              <w:right w:val="nil"/>
            </w:tcBorders>
            <w:shd w:val="clear" w:color="auto" w:fill="auto"/>
            <w:noWrap/>
            <w:vAlign w:val="center"/>
            <w:hideMark/>
          </w:tcPr>
          <w:p w14:paraId="3855EE8F" w14:textId="3F56DA3E" w:rsidR="003A7693" w:rsidRPr="005B763D" w:rsidRDefault="003A7693" w:rsidP="00EC69C2">
            <w:pPr>
              <w:jc w:val="right"/>
              <w:rPr>
                <w:rFonts w:ascii="Times New Roman" w:eastAsia="Times New Roman" w:hAnsi="Times New Roman" w:cs="Times New Roman"/>
              </w:rPr>
            </w:pPr>
            <w:r>
              <w:rPr>
                <w:rFonts w:ascii="Times New Roman" w:eastAsia="Times New Roman" w:hAnsi="Times New Roman" w:cs="Times New Roman"/>
              </w:rPr>
              <w:t>Test 2 Date</w:t>
            </w:r>
            <w:r w:rsidRPr="005B763D">
              <w:rPr>
                <w:rFonts w:ascii="Times New Roman" w:eastAsia="Times New Roman" w:hAnsi="Times New Roman" w:cs="Times New Roman"/>
              </w:rPr>
              <w:t>:</w:t>
            </w:r>
          </w:p>
        </w:tc>
        <w:tc>
          <w:tcPr>
            <w:tcW w:w="5239" w:type="dxa"/>
            <w:tcBorders>
              <w:top w:val="nil"/>
              <w:left w:val="nil"/>
              <w:bottom w:val="single" w:sz="4" w:space="0" w:color="000000"/>
              <w:right w:val="nil"/>
            </w:tcBorders>
            <w:shd w:val="clear" w:color="auto" w:fill="auto"/>
            <w:noWrap/>
            <w:vAlign w:val="center"/>
            <w:hideMark/>
          </w:tcPr>
          <w:p w14:paraId="53ADA6C9" w14:textId="6E1A1080" w:rsidR="003A7693" w:rsidRPr="005B763D" w:rsidRDefault="003A7693" w:rsidP="00EC69C2">
            <w:pPr>
              <w:rPr>
                <w:rFonts w:ascii="Times New Roman" w:eastAsia="Times New Roman" w:hAnsi="Times New Roman" w:cs="Times New Roman"/>
              </w:rPr>
            </w:pPr>
            <w:r>
              <w:rPr>
                <w:rFonts w:ascii="Times New Roman" w:eastAsia="Times New Roman" w:hAnsi="Times New Roman" w:cs="Times New Roman"/>
              </w:rPr>
              <w:t>10/17/16</w:t>
            </w:r>
          </w:p>
        </w:tc>
        <w:tc>
          <w:tcPr>
            <w:tcW w:w="498" w:type="dxa"/>
            <w:tcBorders>
              <w:top w:val="nil"/>
              <w:left w:val="nil"/>
              <w:bottom w:val="nil"/>
              <w:right w:val="nil"/>
            </w:tcBorders>
          </w:tcPr>
          <w:p w14:paraId="057AF57D" w14:textId="77777777"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center"/>
            <w:hideMark/>
          </w:tcPr>
          <w:p w14:paraId="47E447C2" w14:textId="7C207D7C"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1BA1B60B"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r>
      <w:tr w:rsidR="003A7693" w:rsidRPr="005B763D" w14:paraId="4E8A6692" w14:textId="77777777" w:rsidTr="009A29B7">
        <w:trPr>
          <w:trHeight w:val="300"/>
        </w:trPr>
        <w:tc>
          <w:tcPr>
            <w:tcW w:w="7016" w:type="dxa"/>
            <w:gridSpan w:val="2"/>
            <w:tcBorders>
              <w:top w:val="nil"/>
              <w:left w:val="single" w:sz="4" w:space="0" w:color="000000"/>
              <w:bottom w:val="nil"/>
              <w:right w:val="nil"/>
            </w:tcBorders>
            <w:shd w:val="clear" w:color="auto" w:fill="auto"/>
            <w:noWrap/>
            <w:vAlign w:val="center"/>
            <w:hideMark/>
          </w:tcPr>
          <w:p w14:paraId="73E64054" w14:textId="1BAEE593" w:rsidR="003A7693" w:rsidRPr="005B763D" w:rsidRDefault="003A7693" w:rsidP="00EC69C2">
            <w:pPr>
              <w:rPr>
                <w:rFonts w:ascii="Times New Roman" w:eastAsia="Times New Roman" w:hAnsi="Times New Roman" w:cs="Times New Roman"/>
              </w:rPr>
            </w:pPr>
            <w:r>
              <w:rPr>
                <w:rFonts w:ascii="Times New Roman" w:eastAsia="Times New Roman" w:hAnsi="Times New Roman" w:cs="Times New Roman"/>
              </w:rPr>
              <w:t>Period: (Honors)</w:t>
            </w:r>
          </w:p>
        </w:tc>
        <w:tc>
          <w:tcPr>
            <w:tcW w:w="6733" w:type="dxa"/>
            <w:gridSpan w:val="4"/>
            <w:tcBorders>
              <w:top w:val="nil"/>
              <w:left w:val="nil"/>
              <w:bottom w:val="nil"/>
              <w:right w:val="nil"/>
            </w:tcBorders>
            <w:shd w:val="clear" w:color="auto" w:fill="auto"/>
            <w:noWrap/>
            <w:vAlign w:val="center"/>
            <w:hideMark/>
          </w:tcPr>
          <w:p w14:paraId="633EC4BC" w14:textId="6D1F446B" w:rsidR="003A7693" w:rsidRPr="005B763D" w:rsidRDefault="003A7693" w:rsidP="00EC69C2">
            <w:pPr>
              <w:rPr>
                <w:rFonts w:ascii="Times New Roman" w:eastAsia="Times New Roman" w:hAnsi="Times New Roman" w:cs="Times New Roman"/>
              </w:rPr>
            </w:pPr>
            <w:r>
              <w:rPr>
                <w:rFonts w:ascii="Times New Roman" w:eastAsia="Times New Roman" w:hAnsi="Times New Roman" w:cs="Times New Roman"/>
              </w:rPr>
              <w:t>Teacher: Ms. J</w:t>
            </w:r>
          </w:p>
        </w:tc>
        <w:tc>
          <w:tcPr>
            <w:tcW w:w="498" w:type="dxa"/>
            <w:tcBorders>
              <w:top w:val="nil"/>
              <w:left w:val="nil"/>
              <w:bottom w:val="nil"/>
              <w:right w:val="nil"/>
            </w:tcBorders>
          </w:tcPr>
          <w:p w14:paraId="7CB2C7A7" w14:textId="77777777"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nil"/>
            </w:tcBorders>
            <w:shd w:val="clear" w:color="auto" w:fill="auto"/>
            <w:noWrap/>
            <w:vAlign w:val="bottom"/>
            <w:hideMark/>
          </w:tcPr>
          <w:p w14:paraId="7A0E41A0" w14:textId="59285E34" w:rsidR="003A7693" w:rsidRPr="005B763D" w:rsidRDefault="003A7693" w:rsidP="00EC69C2">
            <w:pPr>
              <w:rPr>
                <w:rFonts w:ascii="Times New Roman" w:eastAsia="Times New Roman" w:hAnsi="Times New Roman" w:cs="Times New Roman"/>
              </w:rPr>
            </w:pPr>
          </w:p>
        </w:tc>
        <w:tc>
          <w:tcPr>
            <w:tcW w:w="498" w:type="dxa"/>
            <w:tcBorders>
              <w:top w:val="nil"/>
              <w:left w:val="nil"/>
              <w:bottom w:val="nil"/>
              <w:right w:val="single" w:sz="4" w:space="0" w:color="000000"/>
            </w:tcBorders>
            <w:shd w:val="clear" w:color="auto" w:fill="auto"/>
            <w:noWrap/>
            <w:vAlign w:val="center"/>
            <w:hideMark/>
          </w:tcPr>
          <w:p w14:paraId="0FF89575"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r>
      <w:tr w:rsidR="003A7693" w:rsidRPr="005B763D" w14:paraId="7838EC66" w14:textId="77777777" w:rsidTr="009A29B7">
        <w:trPr>
          <w:trHeight w:val="20"/>
        </w:trPr>
        <w:tc>
          <w:tcPr>
            <w:tcW w:w="7016" w:type="dxa"/>
            <w:gridSpan w:val="2"/>
            <w:tcBorders>
              <w:top w:val="nil"/>
              <w:left w:val="single" w:sz="4" w:space="0" w:color="000000"/>
              <w:bottom w:val="single" w:sz="4" w:space="0" w:color="000000"/>
              <w:right w:val="nil"/>
            </w:tcBorders>
            <w:shd w:val="clear" w:color="auto" w:fill="auto"/>
            <w:noWrap/>
            <w:vAlign w:val="center"/>
            <w:hideMark/>
          </w:tcPr>
          <w:p w14:paraId="2E8DCA4E"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1096CEF5"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048E3E76"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shd w:val="clear" w:color="auto" w:fill="auto"/>
            <w:noWrap/>
            <w:vAlign w:val="center"/>
            <w:hideMark/>
          </w:tcPr>
          <w:p w14:paraId="5FFEE3D8"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5239" w:type="dxa"/>
            <w:tcBorders>
              <w:top w:val="nil"/>
              <w:left w:val="nil"/>
              <w:bottom w:val="single" w:sz="4" w:space="0" w:color="000000"/>
              <w:right w:val="nil"/>
            </w:tcBorders>
            <w:shd w:val="clear" w:color="auto" w:fill="auto"/>
            <w:noWrap/>
            <w:vAlign w:val="center"/>
            <w:hideMark/>
          </w:tcPr>
          <w:p w14:paraId="5077D166"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nil"/>
            </w:tcBorders>
          </w:tcPr>
          <w:p w14:paraId="7D1FD341" w14:textId="77777777" w:rsidR="003A7693" w:rsidRPr="005B763D" w:rsidRDefault="003A7693" w:rsidP="00EC69C2">
            <w:pPr>
              <w:rPr>
                <w:rFonts w:ascii="Times New Roman" w:eastAsia="Times New Roman" w:hAnsi="Times New Roman" w:cs="Times New Roman"/>
              </w:rPr>
            </w:pPr>
          </w:p>
        </w:tc>
        <w:tc>
          <w:tcPr>
            <w:tcW w:w="498" w:type="dxa"/>
            <w:tcBorders>
              <w:top w:val="nil"/>
              <w:left w:val="nil"/>
              <w:bottom w:val="single" w:sz="4" w:space="0" w:color="000000"/>
              <w:right w:val="nil"/>
            </w:tcBorders>
            <w:shd w:val="clear" w:color="auto" w:fill="auto"/>
            <w:noWrap/>
            <w:vAlign w:val="center"/>
            <w:hideMark/>
          </w:tcPr>
          <w:p w14:paraId="1FA92088" w14:textId="71A25EE8"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c>
          <w:tcPr>
            <w:tcW w:w="498" w:type="dxa"/>
            <w:tcBorders>
              <w:top w:val="nil"/>
              <w:left w:val="nil"/>
              <w:bottom w:val="single" w:sz="4" w:space="0" w:color="000000"/>
              <w:right w:val="single" w:sz="4" w:space="0" w:color="000000"/>
            </w:tcBorders>
            <w:shd w:val="clear" w:color="auto" w:fill="auto"/>
            <w:noWrap/>
            <w:vAlign w:val="center"/>
            <w:hideMark/>
          </w:tcPr>
          <w:p w14:paraId="3651B927"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 </w:t>
            </w:r>
          </w:p>
        </w:tc>
      </w:tr>
      <w:tr w:rsidR="003A7693" w:rsidRPr="005B763D" w14:paraId="6AB9DE95" w14:textId="77777777" w:rsidTr="009A29B7">
        <w:trPr>
          <w:trHeight w:val="1200"/>
        </w:trPr>
        <w:tc>
          <w:tcPr>
            <w:tcW w:w="7016" w:type="dxa"/>
            <w:gridSpan w:val="2"/>
            <w:tcBorders>
              <w:top w:val="nil"/>
              <w:left w:val="single" w:sz="4" w:space="0" w:color="000000"/>
              <w:bottom w:val="single" w:sz="4" w:space="0" w:color="000000"/>
              <w:right w:val="single" w:sz="4" w:space="0" w:color="000000"/>
            </w:tcBorders>
            <w:shd w:val="clear" w:color="auto" w:fill="auto"/>
            <w:noWrap/>
            <w:vAlign w:val="center"/>
            <w:hideMark/>
          </w:tcPr>
          <w:p w14:paraId="3AD20016" w14:textId="296BDEBB" w:rsidR="003A7693" w:rsidRPr="005B763D" w:rsidRDefault="003A7693" w:rsidP="00EC69C2">
            <w:pPr>
              <w:jc w:val="center"/>
              <w:rPr>
                <w:rFonts w:ascii="Times New Roman" w:eastAsia="Times New Roman" w:hAnsi="Times New Roman" w:cs="Times New Roman"/>
                <w:b/>
                <w:bCs/>
                <w:sz w:val="60"/>
                <w:szCs w:val="60"/>
              </w:rPr>
            </w:pPr>
            <w:r>
              <w:rPr>
                <w:rFonts w:ascii="Times New Roman" w:eastAsia="Times New Roman" w:hAnsi="Times New Roman" w:cs="Times New Roman"/>
                <w:b/>
                <w:bCs/>
                <w:sz w:val="60"/>
                <w:szCs w:val="60"/>
              </w:rPr>
              <w:t>Biochemistry Part II</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255A2FB9" w14:textId="77777777" w:rsidR="003A7693" w:rsidRPr="005B763D" w:rsidRDefault="003A7693" w:rsidP="00EC69C2">
            <w:pPr>
              <w:jc w:val="center"/>
              <w:rPr>
                <w:rFonts w:ascii="Times New Roman" w:eastAsia="Times New Roman" w:hAnsi="Times New Roman" w:cs="Times New Roman"/>
              </w:rPr>
            </w:pPr>
            <w:r w:rsidRPr="005B763D">
              <w:rPr>
                <w:rFonts w:ascii="Times New Roman" w:eastAsia="Times New Roman" w:hAnsi="Times New Roman" w:cs="Times New Roman"/>
              </w:rPr>
              <w:t>Submitted</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0FE59CFC" w14:textId="77777777" w:rsidR="003A7693" w:rsidRPr="005B763D" w:rsidRDefault="003A7693" w:rsidP="00EC69C2">
            <w:pPr>
              <w:jc w:val="center"/>
              <w:rPr>
                <w:rFonts w:ascii="Times New Roman" w:eastAsia="Times New Roman" w:hAnsi="Times New Roman" w:cs="Times New Roman"/>
              </w:rPr>
            </w:pPr>
            <w:r w:rsidRPr="005B763D">
              <w:rPr>
                <w:rFonts w:ascii="Times New Roman" w:eastAsia="Times New Roman" w:hAnsi="Times New Roman" w:cs="Times New Roman"/>
              </w:rPr>
              <w:t>Resubmit</w:t>
            </w:r>
          </w:p>
        </w:tc>
        <w:tc>
          <w:tcPr>
            <w:tcW w:w="498" w:type="dxa"/>
            <w:tcBorders>
              <w:top w:val="nil"/>
              <w:left w:val="nil"/>
              <w:bottom w:val="single" w:sz="4" w:space="0" w:color="000000"/>
              <w:right w:val="single" w:sz="4" w:space="0" w:color="000000"/>
            </w:tcBorders>
            <w:shd w:val="clear" w:color="auto" w:fill="auto"/>
            <w:noWrap/>
            <w:textDirection w:val="btLr"/>
            <w:vAlign w:val="center"/>
            <w:hideMark/>
          </w:tcPr>
          <w:p w14:paraId="76C41BAD" w14:textId="77777777" w:rsidR="003A7693" w:rsidRPr="005B763D" w:rsidRDefault="003A7693" w:rsidP="00EC69C2">
            <w:pPr>
              <w:jc w:val="center"/>
              <w:rPr>
                <w:rFonts w:ascii="Times New Roman" w:eastAsia="Times New Roman" w:hAnsi="Times New Roman" w:cs="Times New Roman"/>
              </w:rPr>
            </w:pPr>
            <w:r w:rsidRPr="005B763D">
              <w:rPr>
                <w:rFonts w:ascii="Times New Roman" w:eastAsia="Times New Roman" w:hAnsi="Times New Roman" w:cs="Times New Roman"/>
              </w:rPr>
              <w:t>Correct</w:t>
            </w:r>
          </w:p>
        </w:tc>
        <w:tc>
          <w:tcPr>
            <w:tcW w:w="5239" w:type="dxa"/>
            <w:tcBorders>
              <w:top w:val="nil"/>
              <w:left w:val="nil"/>
              <w:bottom w:val="single" w:sz="4" w:space="0" w:color="000000"/>
              <w:right w:val="single" w:sz="4" w:space="0" w:color="000000"/>
            </w:tcBorders>
            <w:shd w:val="clear" w:color="auto" w:fill="auto"/>
            <w:noWrap/>
            <w:vAlign w:val="center"/>
            <w:hideMark/>
          </w:tcPr>
          <w:p w14:paraId="5C66BB86" w14:textId="77777777" w:rsidR="003A7693" w:rsidRPr="005B763D" w:rsidRDefault="003A7693" w:rsidP="00EC69C2">
            <w:pPr>
              <w:rPr>
                <w:rFonts w:ascii="Times New Roman" w:eastAsia="Times New Roman" w:hAnsi="Times New Roman" w:cs="Times New Roman"/>
              </w:rPr>
            </w:pPr>
            <w:r w:rsidRPr="005B763D">
              <w:rPr>
                <w:rFonts w:ascii="Times New Roman" w:eastAsia="Times New Roman" w:hAnsi="Times New Roman" w:cs="Times New Roman"/>
              </w:rPr>
              <w:t>Evidence of Learning</w:t>
            </w:r>
          </w:p>
        </w:tc>
        <w:tc>
          <w:tcPr>
            <w:tcW w:w="498" w:type="dxa"/>
            <w:tcBorders>
              <w:top w:val="nil"/>
              <w:left w:val="nil"/>
              <w:bottom w:val="single" w:sz="4" w:space="0" w:color="auto"/>
              <w:right w:val="single" w:sz="4" w:space="0" w:color="auto"/>
            </w:tcBorders>
            <w:textDirection w:val="btLr"/>
          </w:tcPr>
          <w:p w14:paraId="7943DA12" w14:textId="6C50B768" w:rsidR="003A7693" w:rsidRPr="005B763D" w:rsidRDefault="003A7693" w:rsidP="00EC69C2">
            <w:pPr>
              <w:jc w:val="center"/>
              <w:rPr>
                <w:rFonts w:ascii="Times New Roman" w:eastAsia="Times New Roman" w:hAnsi="Times New Roman" w:cs="Times New Roman"/>
              </w:rPr>
            </w:pPr>
            <w:r>
              <w:rPr>
                <w:rFonts w:ascii="Times New Roman" w:eastAsia="Times New Roman" w:hAnsi="Times New Roman" w:cs="Times New Roman"/>
              </w:rPr>
              <w:t>Page</w:t>
            </w:r>
          </w:p>
        </w:tc>
        <w:tc>
          <w:tcPr>
            <w:tcW w:w="498" w:type="dxa"/>
            <w:tcBorders>
              <w:top w:val="nil"/>
              <w:left w:val="single" w:sz="4" w:space="0" w:color="auto"/>
              <w:bottom w:val="single" w:sz="4" w:space="0" w:color="auto"/>
              <w:right w:val="single" w:sz="4" w:space="0" w:color="000000"/>
            </w:tcBorders>
            <w:shd w:val="clear" w:color="auto" w:fill="auto"/>
            <w:noWrap/>
            <w:textDirection w:val="btLr"/>
            <w:vAlign w:val="center"/>
            <w:hideMark/>
          </w:tcPr>
          <w:p w14:paraId="6C34F14C" w14:textId="48F850E2" w:rsidR="003A7693" w:rsidRPr="005B763D" w:rsidRDefault="003A7693" w:rsidP="00EC69C2">
            <w:pPr>
              <w:jc w:val="center"/>
              <w:rPr>
                <w:rFonts w:ascii="Times New Roman" w:eastAsia="Times New Roman" w:hAnsi="Times New Roman" w:cs="Times New Roman"/>
              </w:rPr>
            </w:pPr>
            <w:r w:rsidRPr="005B763D">
              <w:rPr>
                <w:rFonts w:ascii="Times New Roman" w:eastAsia="Times New Roman" w:hAnsi="Times New Roman" w:cs="Times New Roman"/>
              </w:rPr>
              <w:t>Date</w:t>
            </w:r>
          </w:p>
        </w:tc>
        <w:tc>
          <w:tcPr>
            <w:tcW w:w="498" w:type="dxa"/>
            <w:tcBorders>
              <w:top w:val="nil"/>
              <w:left w:val="nil"/>
              <w:bottom w:val="single" w:sz="4" w:space="0" w:color="auto"/>
              <w:right w:val="single" w:sz="4" w:space="0" w:color="000000"/>
            </w:tcBorders>
            <w:shd w:val="clear" w:color="auto" w:fill="auto"/>
            <w:noWrap/>
            <w:textDirection w:val="btLr"/>
            <w:vAlign w:val="center"/>
            <w:hideMark/>
          </w:tcPr>
          <w:p w14:paraId="4619E6D9" w14:textId="77777777" w:rsidR="003A7693" w:rsidRPr="005B763D" w:rsidRDefault="003A7693" w:rsidP="00EC69C2">
            <w:pPr>
              <w:jc w:val="center"/>
              <w:rPr>
                <w:rFonts w:ascii="Times New Roman" w:eastAsia="Times New Roman" w:hAnsi="Times New Roman" w:cs="Times New Roman"/>
              </w:rPr>
            </w:pPr>
            <w:r w:rsidRPr="005B763D">
              <w:rPr>
                <w:rFonts w:ascii="Times New Roman" w:eastAsia="Times New Roman" w:hAnsi="Times New Roman" w:cs="Times New Roman"/>
              </w:rPr>
              <w:t>Sign-Off</w:t>
            </w:r>
          </w:p>
        </w:tc>
      </w:tr>
      <w:tr w:rsidR="003A7693" w:rsidRPr="005B763D" w14:paraId="6CA348F9" w14:textId="77777777" w:rsidTr="009A29B7">
        <w:trPr>
          <w:trHeight w:val="512"/>
        </w:trPr>
        <w:tc>
          <w:tcPr>
            <w:tcW w:w="7016" w:type="dxa"/>
            <w:gridSpan w:val="2"/>
            <w:vMerge w:val="restart"/>
            <w:tcBorders>
              <w:top w:val="nil"/>
              <w:left w:val="single" w:sz="4" w:space="0" w:color="000000"/>
              <w:bottom w:val="single" w:sz="4" w:space="0" w:color="auto"/>
              <w:right w:val="single" w:sz="4" w:space="0" w:color="auto"/>
            </w:tcBorders>
            <w:shd w:val="clear" w:color="auto" w:fill="auto"/>
            <w:vAlign w:val="center"/>
            <w:hideMark/>
          </w:tcPr>
          <w:p w14:paraId="779CEC77" w14:textId="77777777" w:rsidR="003A7693" w:rsidRPr="005B763D" w:rsidRDefault="003A7693" w:rsidP="00EC69C2">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Objective 4</w:t>
            </w:r>
            <w:r w:rsidRPr="005B763D">
              <w:rPr>
                <w:rFonts w:ascii="Times New Roman" w:eastAsia="Times New Roman" w:hAnsi="Times New Roman" w:cs="Times New Roman"/>
                <w:b/>
                <w:bCs/>
                <w:sz w:val="28"/>
                <w:szCs w:val="28"/>
              </w:rPr>
              <w:t xml:space="preserve">: </w:t>
            </w:r>
            <w:r w:rsidRPr="005B763D">
              <w:rPr>
                <w:rFonts w:ascii="Times New Roman" w:eastAsia="Times New Roman" w:hAnsi="Times New Roman" w:cs="Times New Roman"/>
                <w:sz w:val="28"/>
                <w:szCs w:val="28"/>
              </w:rPr>
              <w:t>Explain how DNA and RNA code for proteins and determine traits.</w:t>
            </w:r>
          </w:p>
        </w:tc>
        <w:tc>
          <w:tcPr>
            <w:tcW w:w="498" w:type="dxa"/>
            <w:tcBorders>
              <w:top w:val="nil"/>
              <w:left w:val="nil"/>
              <w:bottom w:val="nil"/>
              <w:right w:val="dotted" w:sz="4" w:space="0" w:color="000000"/>
            </w:tcBorders>
            <w:shd w:val="clear" w:color="auto" w:fill="auto"/>
            <w:noWrap/>
            <w:vAlign w:val="center"/>
            <w:hideMark/>
          </w:tcPr>
          <w:p w14:paraId="5A28987A"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626E54EA"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3DBC719F"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nil"/>
              <w:left w:val="nil"/>
              <w:bottom w:val="nil"/>
              <w:right w:val="nil"/>
            </w:tcBorders>
            <w:shd w:val="clear" w:color="auto" w:fill="auto"/>
            <w:noWrap/>
            <w:vAlign w:val="center"/>
            <w:hideMark/>
          </w:tcPr>
          <w:p w14:paraId="015FA7B9" w14:textId="4A0E9DFE" w:rsidR="003A7693" w:rsidRPr="00B92FC9" w:rsidRDefault="003A7693" w:rsidP="006F6F53">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POGIL: DNA Replication</w:t>
            </w:r>
          </w:p>
        </w:tc>
        <w:tc>
          <w:tcPr>
            <w:tcW w:w="498" w:type="dxa"/>
            <w:tcBorders>
              <w:top w:val="single" w:sz="4" w:space="0" w:color="auto"/>
              <w:left w:val="single" w:sz="4" w:space="0" w:color="auto"/>
              <w:bottom w:val="nil"/>
              <w:right w:val="single" w:sz="4" w:space="0" w:color="auto"/>
            </w:tcBorders>
            <w:textDirection w:val="btLr"/>
          </w:tcPr>
          <w:p w14:paraId="37088FA3" w14:textId="77777777" w:rsidR="003A7693" w:rsidRPr="005B763D" w:rsidRDefault="003A7693" w:rsidP="00EC69C2">
            <w:pPr>
              <w:jc w:val="center"/>
              <w:rPr>
                <w:rFonts w:ascii="Times New Roman" w:eastAsia="Times New Roman" w:hAnsi="Times New Roman" w:cs="Times New Roman"/>
                <w:sz w:val="16"/>
                <w:szCs w:val="16"/>
              </w:rPr>
            </w:pPr>
          </w:p>
        </w:tc>
        <w:tc>
          <w:tcPr>
            <w:tcW w:w="498" w:type="dxa"/>
            <w:vMerge w:val="restart"/>
            <w:tcBorders>
              <w:top w:val="single" w:sz="4" w:space="0" w:color="auto"/>
              <w:left w:val="single" w:sz="4" w:space="0" w:color="auto"/>
              <w:bottom w:val="nil"/>
              <w:right w:val="single" w:sz="4" w:space="0" w:color="auto"/>
            </w:tcBorders>
            <w:shd w:val="clear" w:color="auto" w:fill="auto"/>
            <w:noWrap/>
            <w:textDirection w:val="btLr"/>
            <w:vAlign w:val="center"/>
            <w:hideMark/>
          </w:tcPr>
          <w:p w14:paraId="4DB21835" w14:textId="3B11DAED" w:rsidR="003A7693" w:rsidRPr="005B763D" w:rsidRDefault="003A7693" w:rsidP="00EC69C2">
            <w:pPr>
              <w:jc w:val="center"/>
              <w:rPr>
                <w:rFonts w:ascii="Times New Roman" w:eastAsia="Times New Roman" w:hAnsi="Times New Roman" w:cs="Times New Roman"/>
                <w:sz w:val="16"/>
                <w:szCs w:val="16"/>
              </w:rPr>
            </w:pPr>
          </w:p>
        </w:tc>
        <w:tc>
          <w:tcPr>
            <w:tcW w:w="498" w:type="dxa"/>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578558"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r>
      <w:tr w:rsidR="003A7693" w:rsidRPr="005B763D" w14:paraId="068312FA" w14:textId="77777777" w:rsidTr="009A29B7">
        <w:trPr>
          <w:trHeight w:val="93"/>
        </w:trPr>
        <w:tc>
          <w:tcPr>
            <w:tcW w:w="7016" w:type="dxa"/>
            <w:gridSpan w:val="2"/>
            <w:vMerge/>
            <w:tcBorders>
              <w:top w:val="nil"/>
              <w:left w:val="single" w:sz="4" w:space="0" w:color="000000"/>
              <w:bottom w:val="single" w:sz="4" w:space="0" w:color="auto"/>
              <w:right w:val="single" w:sz="4" w:space="0" w:color="auto"/>
            </w:tcBorders>
            <w:vAlign w:val="center"/>
            <w:hideMark/>
          </w:tcPr>
          <w:p w14:paraId="4F3367A6"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single" w:sz="4" w:space="0" w:color="auto"/>
              <w:right w:val="dotted" w:sz="4" w:space="0" w:color="000000"/>
            </w:tcBorders>
            <w:shd w:val="clear" w:color="auto" w:fill="auto"/>
            <w:noWrap/>
            <w:vAlign w:val="center"/>
            <w:hideMark/>
          </w:tcPr>
          <w:p w14:paraId="021C3A6D"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single" w:sz="4" w:space="0" w:color="auto"/>
              <w:right w:val="dotted" w:sz="4" w:space="0" w:color="000000"/>
            </w:tcBorders>
            <w:shd w:val="clear" w:color="auto" w:fill="auto"/>
            <w:noWrap/>
            <w:vAlign w:val="center"/>
            <w:hideMark/>
          </w:tcPr>
          <w:p w14:paraId="0FFA2963"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single" w:sz="4" w:space="0" w:color="auto"/>
              <w:right w:val="single" w:sz="4" w:space="0" w:color="000000"/>
            </w:tcBorders>
            <w:shd w:val="clear" w:color="auto" w:fill="auto"/>
            <w:noWrap/>
            <w:vAlign w:val="center"/>
            <w:hideMark/>
          </w:tcPr>
          <w:p w14:paraId="0B1280E1"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nil"/>
              <w:left w:val="nil"/>
              <w:bottom w:val="single" w:sz="4" w:space="0" w:color="auto"/>
              <w:right w:val="nil"/>
            </w:tcBorders>
            <w:shd w:val="clear" w:color="auto" w:fill="auto"/>
            <w:noWrap/>
            <w:vAlign w:val="center"/>
            <w:hideMark/>
          </w:tcPr>
          <w:p w14:paraId="5FE6EDE9" w14:textId="77777777" w:rsidR="003A7693" w:rsidRPr="00B92FC9" w:rsidRDefault="003A7693" w:rsidP="00EC69C2">
            <w:pPr>
              <w:rPr>
                <w:rFonts w:ascii="Times New Roman" w:eastAsia="Times New Roman" w:hAnsi="Times New Roman" w:cs="Times New Roman"/>
                <w:b/>
                <w:sz w:val="21"/>
                <w:szCs w:val="21"/>
              </w:rPr>
            </w:pPr>
          </w:p>
        </w:tc>
        <w:tc>
          <w:tcPr>
            <w:tcW w:w="498" w:type="dxa"/>
            <w:tcBorders>
              <w:top w:val="nil"/>
              <w:left w:val="single" w:sz="4" w:space="0" w:color="auto"/>
              <w:bottom w:val="single" w:sz="4" w:space="0" w:color="auto"/>
              <w:right w:val="single" w:sz="4" w:space="0" w:color="auto"/>
            </w:tcBorders>
          </w:tcPr>
          <w:p w14:paraId="38C818C0" w14:textId="77777777"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auto"/>
            </w:tcBorders>
            <w:vAlign w:val="center"/>
            <w:hideMark/>
          </w:tcPr>
          <w:p w14:paraId="3941E9FF" w14:textId="5E7B3C60"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hideMark/>
          </w:tcPr>
          <w:p w14:paraId="30BABA1F"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31543001"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7979FF74"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5849F575"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285A6E22"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single" w:sz="4" w:space="0" w:color="000000"/>
            </w:tcBorders>
            <w:shd w:val="clear" w:color="auto" w:fill="auto"/>
            <w:noWrap/>
            <w:vAlign w:val="center"/>
          </w:tcPr>
          <w:p w14:paraId="303FE605"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single" w:sz="4" w:space="0" w:color="auto"/>
              <w:left w:val="nil"/>
              <w:bottom w:val="dotted" w:sz="4" w:space="0" w:color="000000"/>
              <w:right w:val="nil"/>
            </w:tcBorders>
            <w:shd w:val="clear" w:color="auto" w:fill="auto"/>
            <w:noWrap/>
            <w:vAlign w:val="center"/>
          </w:tcPr>
          <w:p w14:paraId="1E68153A" w14:textId="7D530628" w:rsidR="003A7693" w:rsidRPr="00B92FC9" w:rsidRDefault="003A7693" w:rsidP="00EC69C2">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Catalyst 1: TBD</w:t>
            </w:r>
          </w:p>
        </w:tc>
        <w:tc>
          <w:tcPr>
            <w:tcW w:w="498" w:type="dxa"/>
            <w:tcBorders>
              <w:top w:val="single" w:sz="4" w:space="0" w:color="auto"/>
              <w:left w:val="single" w:sz="4" w:space="0" w:color="auto"/>
              <w:bottom w:val="dotted" w:sz="4" w:space="0" w:color="auto"/>
              <w:right w:val="single" w:sz="4" w:space="0" w:color="auto"/>
            </w:tcBorders>
          </w:tcPr>
          <w:p w14:paraId="5BB80428"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single" w:sz="4" w:space="0" w:color="auto"/>
              <w:left w:val="single" w:sz="4" w:space="0" w:color="auto"/>
              <w:bottom w:val="nil"/>
              <w:right w:val="single" w:sz="4" w:space="0" w:color="auto"/>
            </w:tcBorders>
            <w:vAlign w:val="center"/>
          </w:tcPr>
          <w:p w14:paraId="1A030985" w14:textId="6F6A4A79"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0190F6AE"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1BAE76FC"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6D7BC0E2"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dotted" w:sz="4" w:space="0" w:color="000000"/>
              <w:right w:val="dotted" w:sz="4" w:space="0" w:color="000000"/>
            </w:tcBorders>
            <w:shd w:val="clear" w:color="auto" w:fill="auto"/>
            <w:noWrap/>
            <w:vAlign w:val="center"/>
          </w:tcPr>
          <w:p w14:paraId="3FA3838E"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7EFAB653"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733182E3"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nil"/>
              <w:left w:val="nil"/>
              <w:bottom w:val="dotted" w:sz="4" w:space="0" w:color="000000"/>
              <w:right w:val="nil"/>
            </w:tcBorders>
            <w:shd w:val="clear" w:color="auto" w:fill="auto"/>
            <w:noWrap/>
            <w:vAlign w:val="center"/>
          </w:tcPr>
          <w:p w14:paraId="4D773EAB" w14:textId="46283411" w:rsidR="003A7693" w:rsidRPr="00B92FC9" w:rsidRDefault="003A7693" w:rsidP="00EC69C2">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Notes: Replication</w:t>
            </w:r>
          </w:p>
        </w:tc>
        <w:tc>
          <w:tcPr>
            <w:tcW w:w="498" w:type="dxa"/>
            <w:tcBorders>
              <w:top w:val="dotted" w:sz="4" w:space="0" w:color="auto"/>
              <w:left w:val="single" w:sz="4" w:space="0" w:color="auto"/>
              <w:bottom w:val="dotted" w:sz="4" w:space="0" w:color="auto"/>
              <w:right w:val="single" w:sz="4" w:space="0" w:color="auto"/>
            </w:tcBorders>
          </w:tcPr>
          <w:p w14:paraId="1BFBF5F0"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nil"/>
              <w:left w:val="single" w:sz="4" w:space="0" w:color="auto"/>
              <w:bottom w:val="nil"/>
              <w:right w:val="single" w:sz="4" w:space="0" w:color="auto"/>
            </w:tcBorders>
            <w:vAlign w:val="center"/>
          </w:tcPr>
          <w:p w14:paraId="72ABF7DD" w14:textId="3D846AA4"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4A50E002"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244607AB"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0F175540"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single" w:sz="4" w:space="0" w:color="auto"/>
              <w:right w:val="dotted" w:sz="4" w:space="0" w:color="000000"/>
            </w:tcBorders>
            <w:shd w:val="clear" w:color="auto" w:fill="auto"/>
            <w:noWrap/>
            <w:vAlign w:val="center"/>
          </w:tcPr>
          <w:p w14:paraId="0D2E3878"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single" w:sz="4" w:space="0" w:color="auto"/>
              <w:right w:val="dotted" w:sz="4" w:space="0" w:color="000000"/>
            </w:tcBorders>
            <w:shd w:val="clear" w:color="auto" w:fill="auto"/>
            <w:noWrap/>
            <w:vAlign w:val="center"/>
          </w:tcPr>
          <w:p w14:paraId="4138FA42"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single" w:sz="4" w:space="0" w:color="auto"/>
              <w:right w:val="single" w:sz="4" w:space="0" w:color="000000"/>
            </w:tcBorders>
            <w:shd w:val="clear" w:color="auto" w:fill="auto"/>
            <w:noWrap/>
            <w:vAlign w:val="center"/>
          </w:tcPr>
          <w:p w14:paraId="41E58553"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nil"/>
              <w:left w:val="nil"/>
              <w:bottom w:val="single" w:sz="4" w:space="0" w:color="auto"/>
              <w:right w:val="nil"/>
            </w:tcBorders>
            <w:shd w:val="clear" w:color="auto" w:fill="auto"/>
            <w:noWrap/>
            <w:vAlign w:val="center"/>
          </w:tcPr>
          <w:p w14:paraId="0AD3CC0E" w14:textId="77777777" w:rsidR="003A7693" w:rsidRPr="00B92FC9" w:rsidRDefault="003A7693" w:rsidP="00EC69C2">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HW: DNA Replication Practice</w:t>
            </w:r>
          </w:p>
          <w:p w14:paraId="1D38A8B5" w14:textId="0172E4B6" w:rsidR="003A7693" w:rsidRPr="00B92FC9" w:rsidRDefault="003A7693" w:rsidP="00EC69C2">
            <w:pPr>
              <w:rPr>
                <w:rFonts w:ascii="Times New Roman" w:eastAsia="Times New Roman" w:hAnsi="Times New Roman" w:cs="Times New Roman"/>
                <w:b/>
                <w:sz w:val="21"/>
                <w:szCs w:val="21"/>
              </w:rPr>
            </w:pPr>
          </w:p>
        </w:tc>
        <w:tc>
          <w:tcPr>
            <w:tcW w:w="498" w:type="dxa"/>
            <w:tcBorders>
              <w:top w:val="dotted" w:sz="4" w:space="0" w:color="auto"/>
              <w:left w:val="single" w:sz="4" w:space="0" w:color="auto"/>
              <w:bottom w:val="single" w:sz="4" w:space="0" w:color="auto"/>
              <w:right w:val="single" w:sz="4" w:space="0" w:color="auto"/>
            </w:tcBorders>
          </w:tcPr>
          <w:p w14:paraId="00288361"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nil"/>
              <w:left w:val="single" w:sz="4" w:space="0" w:color="auto"/>
              <w:bottom w:val="single" w:sz="4" w:space="0" w:color="auto"/>
              <w:right w:val="single" w:sz="4" w:space="0" w:color="auto"/>
            </w:tcBorders>
            <w:vAlign w:val="center"/>
          </w:tcPr>
          <w:p w14:paraId="21ACDC48" w14:textId="2C16C24B"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7F8B764B"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154805B5"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6EA9D272"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03FB42B3"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593A7410"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single" w:sz="4" w:space="0" w:color="000000"/>
            </w:tcBorders>
            <w:shd w:val="clear" w:color="auto" w:fill="auto"/>
            <w:noWrap/>
            <w:vAlign w:val="center"/>
          </w:tcPr>
          <w:p w14:paraId="32837C01"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single" w:sz="4" w:space="0" w:color="auto"/>
              <w:left w:val="nil"/>
              <w:bottom w:val="dotted" w:sz="4" w:space="0" w:color="000000"/>
              <w:right w:val="nil"/>
            </w:tcBorders>
            <w:shd w:val="clear" w:color="auto" w:fill="auto"/>
            <w:noWrap/>
            <w:vAlign w:val="center"/>
          </w:tcPr>
          <w:p w14:paraId="7939054E" w14:textId="752019D9" w:rsidR="003A7693" w:rsidRPr="00B92FC9" w:rsidRDefault="003A7693" w:rsidP="00EC69C2">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Catalyst 2: Replication Enzymes</w:t>
            </w:r>
          </w:p>
        </w:tc>
        <w:tc>
          <w:tcPr>
            <w:tcW w:w="498" w:type="dxa"/>
            <w:tcBorders>
              <w:top w:val="single" w:sz="4" w:space="0" w:color="auto"/>
              <w:left w:val="single" w:sz="4" w:space="0" w:color="auto"/>
              <w:bottom w:val="dotted" w:sz="4" w:space="0" w:color="auto"/>
              <w:right w:val="single" w:sz="4" w:space="0" w:color="auto"/>
            </w:tcBorders>
          </w:tcPr>
          <w:p w14:paraId="41E00328"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single" w:sz="4" w:space="0" w:color="auto"/>
              <w:left w:val="single" w:sz="4" w:space="0" w:color="auto"/>
              <w:bottom w:val="nil"/>
              <w:right w:val="single" w:sz="4" w:space="0" w:color="auto"/>
            </w:tcBorders>
            <w:vAlign w:val="center"/>
          </w:tcPr>
          <w:p w14:paraId="1B8D8477" w14:textId="2D44C255"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1F1F77EA"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0888C220"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2DA0FEAB"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dotted" w:sz="4" w:space="0" w:color="000000"/>
              <w:right w:val="dotted" w:sz="4" w:space="0" w:color="000000"/>
            </w:tcBorders>
            <w:shd w:val="clear" w:color="auto" w:fill="auto"/>
            <w:noWrap/>
            <w:vAlign w:val="center"/>
          </w:tcPr>
          <w:p w14:paraId="1456ADE8"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dotted" w:sz="4" w:space="0" w:color="000000"/>
              <w:right w:val="dotted" w:sz="4" w:space="0" w:color="000000"/>
            </w:tcBorders>
            <w:shd w:val="clear" w:color="auto" w:fill="auto"/>
            <w:noWrap/>
            <w:vAlign w:val="center"/>
          </w:tcPr>
          <w:p w14:paraId="5C5A5135"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dotted" w:sz="4" w:space="0" w:color="000000"/>
              <w:right w:val="single" w:sz="4" w:space="0" w:color="000000"/>
            </w:tcBorders>
            <w:shd w:val="clear" w:color="auto" w:fill="auto"/>
            <w:noWrap/>
            <w:vAlign w:val="center"/>
          </w:tcPr>
          <w:p w14:paraId="0FEA3360"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nil"/>
              <w:left w:val="nil"/>
              <w:bottom w:val="dotted" w:sz="4" w:space="0" w:color="000000"/>
              <w:right w:val="nil"/>
            </w:tcBorders>
            <w:shd w:val="clear" w:color="auto" w:fill="auto"/>
            <w:noWrap/>
            <w:vAlign w:val="center"/>
          </w:tcPr>
          <w:p w14:paraId="26C1AA8A" w14:textId="6B8C9AA2" w:rsidR="003A7693" w:rsidRPr="00B92FC9" w:rsidRDefault="003A7693" w:rsidP="004E316B">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Notes: Transcription &amp; Translation</w:t>
            </w:r>
          </w:p>
        </w:tc>
        <w:tc>
          <w:tcPr>
            <w:tcW w:w="498" w:type="dxa"/>
            <w:tcBorders>
              <w:top w:val="dotted" w:sz="4" w:space="0" w:color="auto"/>
              <w:left w:val="single" w:sz="4" w:space="0" w:color="auto"/>
              <w:bottom w:val="dotted" w:sz="4" w:space="0" w:color="auto"/>
              <w:right w:val="single" w:sz="4" w:space="0" w:color="auto"/>
            </w:tcBorders>
          </w:tcPr>
          <w:p w14:paraId="16C08E4E"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nil"/>
              <w:left w:val="single" w:sz="4" w:space="0" w:color="auto"/>
              <w:bottom w:val="nil"/>
              <w:right w:val="single" w:sz="4" w:space="0" w:color="auto"/>
            </w:tcBorders>
            <w:vAlign w:val="center"/>
          </w:tcPr>
          <w:p w14:paraId="6EB8409A" w14:textId="49E5FA4F"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2D93574C"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3B8938E8"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609EB76A"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single" w:sz="4" w:space="0" w:color="auto"/>
              <w:right w:val="dotted" w:sz="4" w:space="0" w:color="000000"/>
            </w:tcBorders>
            <w:shd w:val="clear" w:color="auto" w:fill="auto"/>
            <w:noWrap/>
            <w:vAlign w:val="center"/>
          </w:tcPr>
          <w:p w14:paraId="43EF437C"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single" w:sz="4" w:space="0" w:color="auto"/>
              <w:right w:val="dotted" w:sz="4" w:space="0" w:color="000000"/>
            </w:tcBorders>
            <w:shd w:val="clear" w:color="auto" w:fill="auto"/>
            <w:noWrap/>
            <w:vAlign w:val="center"/>
          </w:tcPr>
          <w:p w14:paraId="4CFCCE0D" w14:textId="77777777" w:rsidR="003A7693" w:rsidRPr="005B763D" w:rsidRDefault="003A7693" w:rsidP="00EC69C2">
            <w:pPr>
              <w:rPr>
                <w:rFonts w:ascii="Times New Roman" w:eastAsia="Times New Roman" w:hAnsi="Times New Roman" w:cs="Times New Roman"/>
                <w:sz w:val="20"/>
                <w:szCs w:val="20"/>
              </w:rPr>
            </w:pPr>
          </w:p>
        </w:tc>
        <w:tc>
          <w:tcPr>
            <w:tcW w:w="498" w:type="dxa"/>
            <w:tcBorders>
              <w:top w:val="nil"/>
              <w:left w:val="nil"/>
              <w:bottom w:val="single" w:sz="4" w:space="0" w:color="auto"/>
              <w:right w:val="single" w:sz="4" w:space="0" w:color="000000"/>
            </w:tcBorders>
            <w:shd w:val="clear" w:color="auto" w:fill="auto"/>
            <w:noWrap/>
            <w:vAlign w:val="center"/>
          </w:tcPr>
          <w:p w14:paraId="1979B90B" w14:textId="77777777" w:rsidR="003A7693" w:rsidRPr="005B763D" w:rsidRDefault="003A7693" w:rsidP="00EC69C2">
            <w:pPr>
              <w:rPr>
                <w:rFonts w:ascii="Times New Roman" w:eastAsia="Times New Roman" w:hAnsi="Times New Roman" w:cs="Times New Roman"/>
                <w:sz w:val="20"/>
                <w:szCs w:val="20"/>
              </w:rPr>
            </w:pPr>
          </w:p>
        </w:tc>
        <w:tc>
          <w:tcPr>
            <w:tcW w:w="5239" w:type="dxa"/>
            <w:tcBorders>
              <w:top w:val="nil"/>
              <w:left w:val="nil"/>
              <w:bottom w:val="single" w:sz="4" w:space="0" w:color="auto"/>
              <w:right w:val="nil"/>
            </w:tcBorders>
            <w:shd w:val="clear" w:color="auto" w:fill="auto"/>
            <w:noWrap/>
            <w:vAlign w:val="center"/>
          </w:tcPr>
          <w:p w14:paraId="6DBC992F" w14:textId="40A7299D" w:rsidR="003A7693" w:rsidRPr="00B92FC9" w:rsidRDefault="003A7693" w:rsidP="004E316B">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POGIL: Transcription &amp; Translation</w:t>
            </w:r>
          </w:p>
        </w:tc>
        <w:tc>
          <w:tcPr>
            <w:tcW w:w="498" w:type="dxa"/>
            <w:tcBorders>
              <w:top w:val="dotted" w:sz="4" w:space="0" w:color="auto"/>
              <w:left w:val="single" w:sz="4" w:space="0" w:color="auto"/>
              <w:bottom w:val="single" w:sz="4" w:space="0" w:color="auto"/>
              <w:right w:val="single" w:sz="4" w:space="0" w:color="auto"/>
            </w:tcBorders>
          </w:tcPr>
          <w:p w14:paraId="0B7FDE10" w14:textId="77777777" w:rsidR="003A7693" w:rsidRPr="005B763D" w:rsidRDefault="003A7693" w:rsidP="00EC69C2">
            <w:pPr>
              <w:rPr>
                <w:rFonts w:ascii="Times New Roman" w:eastAsia="Times New Roman" w:hAnsi="Times New Roman" w:cs="Times New Roman"/>
                <w:sz w:val="16"/>
                <w:szCs w:val="16"/>
              </w:rPr>
            </w:pPr>
          </w:p>
        </w:tc>
        <w:tc>
          <w:tcPr>
            <w:tcW w:w="498" w:type="dxa"/>
            <w:tcBorders>
              <w:top w:val="nil"/>
              <w:left w:val="single" w:sz="4" w:space="0" w:color="auto"/>
              <w:bottom w:val="single" w:sz="4" w:space="0" w:color="auto"/>
              <w:right w:val="single" w:sz="4" w:space="0" w:color="auto"/>
            </w:tcBorders>
            <w:vAlign w:val="center"/>
          </w:tcPr>
          <w:p w14:paraId="774D9722" w14:textId="7420057F"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76ABE551" w14:textId="77777777" w:rsidR="003A7693" w:rsidRPr="005B763D" w:rsidRDefault="003A7693" w:rsidP="00EC69C2">
            <w:pPr>
              <w:rPr>
                <w:rFonts w:ascii="Times New Roman" w:eastAsia="Times New Roman" w:hAnsi="Times New Roman" w:cs="Times New Roman"/>
                <w:sz w:val="20"/>
                <w:szCs w:val="20"/>
              </w:rPr>
            </w:pPr>
          </w:p>
        </w:tc>
      </w:tr>
      <w:tr w:rsidR="00D86136" w:rsidRPr="005B763D" w14:paraId="65EA3C88"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tcPr>
          <w:p w14:paraId="233B433D" w14:textId="77777777" w:rsidR="00D86136" w:rsidRPr="005B763D" w:rsidRDefault="00D86136" w:rsidP="00EC69C2">
            <w:pPr>
              <w:rPr>
                <w:rFonts w:ascii="Times New Roman" w:eastAsia="Times New Roman" w:hAnsi="Times New Roman" w:cs="Times New Roman"/>
                <w:b/>
                <w:bCs/>
                <w:sz w:val="28"/>
                <w:szCs w:val="28"/>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338F4903" w14:textId="77777777" w:rsidR="00D86136" w:rsidRPr="005B763D" w:rsidRDefault="00D86136"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dotted" w:sz="4" w:space="0" w:color="000000"/>
            </w:tcBorders>
            <w:shd w:val="clear" w:color="auto" w:fill="auto"/>
            <w:noWrap/>
            <w:vAlign w:val="center"/>
          </w:tcPr>
          <w:p w14:paraId="1AF0C75E" w14:textId="77777777" w:rsidR="00D86136" w:rsidRPr="005B763D" w:rsidRDefault="00D86136" w:rsidP="00EC69C2">
            <w:pPr>
              <w:rPr>
                <w:rFonts w:ascii="Times New Roman" w:eastAsia="Times New Roman" w:hAnsi="Times New Roman" w:cs="Times New Roman"/>
                <w:sz w:val="20"/>
                <w:szCs w:val="20"/>
              </w:rPr>
            </w:pPr>
          </w:p>
        </w:tc>
        <w:tc>
          <w:tcPr>
            <w:tcW w:w="498" w:type="dxa"/>
            <w:tcBorders>
              <w:top w:val="single" w:sz="4" w:space="0" w:color="auto"/>
              <w:left w:val="nil"/>
              <w:bottom w:val="dotted" w:sz="4" w:space="0" w:color="000000"/>
              <w:right w:val="single" w:sz="4" w:space="0" w:color="000000"/>
            </w:tcBorders>
            <w:shd w:val="clear" w:color="auto" w:fill="auto"/>
            <w:noWrap/>
            <w:vAlign w:val="center"/>
          </w:tcPr>
          <w:p w14:paraId="221D1B5F" w14:textId="77777777" w:rsidR="00D86136" w:rsidRPr="005B763D" w:rsidRDefault="00D86136" w:rsidP="00EC69C2">
            <w:pPr>
              <w:rPr>
                <w:rFonts w:ascii="Times New Roman" w:eastAsia="Times New Roman" w:hAnsi="Times New Roman" w:cs="Times New Roman"/>
                <w:sz w:val="20"/>
                <w:szCs w:val="20"/>
              </w:rPr>
            </w:pPr>
          </w:p>
        </w:tc>
        <w:tc>
          <w:tcPr>
            <w:tcW w:w="5239" w:type="dxa"/>
            <w:tcBorders>
              <w:top w:val="single" w:sz="4" w:space="0" w:color="auto"/>
              <w:left w:val="nil"/>
              <w:bottom w:val="dotted" w:sz="4" w:space="0" w:color="000000"/>
              <w:right w:val="nil"/>
            </w:tcBorders>
            <w:shd w:val="clear" w:color="auto" w:fill="auto"/>
            <w:noWrap/>
            <w:vAlign w:val="center"/>
          </w:tcPr>
          <w:p w14:paraId="51AFC428" w14:textId="7333099B" w:rsidR="00D86136" w:rsidRPr="00B92FC9" w:rsidRDefault="00D86136" w:rsidP="004E316B">
            <w:pPr>
              <w:rPr>
                <w:rFonts w:ascii="Times New Roman" w:eastAsia="Times New Roman" w:hAnsi="Times New Roman" w:cs="Times New Roman"/>
                <w:b/>
                <w:sz w:val="21"/>
                <w:szCs w:val="21"/>
              </w:rPr>
            </w:pPr>
            <w:r w:rsidRPr="00B92FC9">
              <w:rPr>
                <w:rFonts w:ascii="Times New Roman" w:eastAsia="Times New Roman" w:hAnsi="Times New Roman" w:cs="Times New Roman"/>
                <w:b/>
                <w:sz w:val="21"/>
                <w:szCs w:val="21"/>
              </w:rPr>
              <w:t>Class Activity: Protein Synthesis</w:t>
            </w:r>
          </w:p>
        </w:tc>
        <w:tc>
          <w:tcPr>
            <w:tcW w:w="498" w:type="dxa"/>
            <w:tcBorders>
              <w:top w:val="single" w:sz="4" w:space="0" w:color="auto"/>
              <w:left w:val="single" w:sz="4" w:space="0" w:color="auto"/>
              <w:bottom w:val="nil"/>
              <w:right w:val="single" w:sz="4" w:space="0" w:color="auto"/>
            </w:tcBorders>
            <w:shd w:val="clear" w:color="auto" w:fill="000000" w:themeFill="text1"/>
          </w:tcPr>
          <w:p w14:paraId="3EEE3C09" w14:textId="77777777" w:rsidR="00D86136" w:rsidRPr="005B763D" w:rsidRDefault="00D86136" w:rsidP="00EC69C2">
            <w:pPr>
              <w:rPr>
                <w:rFonts w:ascii="Times New Roman" w:eastAsia="Times New Roman" w:hAnsi="Times New Roman" w:cs="Times New Roman"/>
                <w:sz w:val="16"/>
                <w:szCs w:val="16"/>
              </w:rPr>
            </w:pPr>
          </w:p>
        </w:tc>
        <w:tc>
          <w:tcPr>
            <w:tcW w:w="498" w:type="dxa"/>
            <w:vMerge w:val="restart"/>
            <w:tcBorders>
              <w:top w:val="single" w:sz="4" w:space="0" w:color="auto"/>
              <w:left w:val="single" w:sz="4" w:space="0" w:color="auto"/>
              <w:right w:val="single" w:sz="4" w:space="0" w:color="auto"/>
            </w:tcBorders>
            <w:vAlign w:val="center"/>
          </w:tcPr>
          <w:p w14:paraId="5F0518A8" w14:textId="4376C848" w:rsidR="00D86136" w:rsidRPr="005B763D" w:rsidRDefault="00D86136"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tcPr>
          <w:p w14:paraId="618FD4F9" w14:textId="77777777" w:rsidR="00D86136" w:rsidRPr="005B763D" w:rsidRDefault="00D86136" w:rsidP="00EC69C2">
            <w:pPr>
              <w:rPr>
                <w:rFonts w:ascii="Times New Roman" w:eastAsia="Times New Roman" w:hAnsi="Times New Roman" w:cs="Times New Roman"/>
                <w:sz w:val="20"/>
                <w:szCs w:val="20"/>
              </w:rPr>
            </w:pPr>
          </w:p>
        </w:tc>
      </w:tr>
      <w:tr w:rsidR="00D86136" w:rsidRPr="005B763D" w14:paraId="6CE1CF9A"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hideMark/>
          </w:tcPr>
          <w:p w14:paraId="018BEBFE" w14:textId="77777777" w:rsidR="00D86136" w:rsidRPr="005B763D" w:rsidRDefault="00D86136" w:rsidP="00EC69C2">
            <w:pPr>
              <w:rPr>
                <w:rFonts w:ascii="Times New Roman" w:eastAsia="Times New Roman" w:hAnsi="Times New Roman" w:cs="Times New Roman"/>
                <w:b/>
                <w:bCs/>
                <w:sz w:val="28"/>
                <w:szCs w:val="28"/>
              </w:rPr>
            </w:pPr>
          </w:p>
        </w:tc>
        <w:tc>
          <w:tcPr>
            <w:tcW w:w="498" w:type="dxa"/>
            <w:tcBorders>
              <w:top w:val="nil"/>
              <w:left w:val="nil"/>
              <w:bottom w:val="nil"/>
              <w:right w:val="dotted" w:sz="4" w:space="0" w:color="000000"/>
            </w:tcBorders>
            <w:shd w:val="clear" w:color="auto" w:fill="auto"/>
            <w:noWrap/>
            <w:vAlign w:val="center"/>
            <w:hideMark/>
          </w:tcPr>
          <w:p w14:paraId="6FE922BF" w14:textId="77777777" w:rsidR="00D86136" w:rsidRPr="005B763D" w:rsidRDefault="00D86136"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nil"/>
              <w:right w:val="dotted" w:sz="4" w:space="0" w:color="000000"/>
            </w:tcBorders>
            <w:shd w:val="clear" w:color="auto" w:fill="auto"/>
            <w:noWrap/>
            <w:vAlign w:val="center"/>
            <w:hideMark/>
          </w:tcPr>
          <w:p w14:paraId="5DE6F16C" w14:textId="77777777" w:rsidR="00D86136" w:rsidRPr="005B763D" w:rsidRDefault="00D86136"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nil"/>
              <w:right w:val="single" w:sz="4" w:space="0" w:color="000000"/>
            </w:tcBorders>
            <w:shd w:val="clear" w:color="auto" w:fill="auto"/>
            <w:noWrap/>
            <w:vAlign w:val="center"/>
            <w:hideMark/>
          </w:tcPr>
          <w:p w14:paraId="7FC8A129" w14:textId="77777777" w:rsidR="00D86136" w:rsidRPr="005B763D" w:rsidRDefault="00D86136"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nil"/>
              <w:left w:val="nil"/>
              <w:bottom w:val="nil"/>
              <w:right w:val="nil"/>
            </w:tcBorders>
            <w:shd w:val="clear" w:color="auto" w:fill="auto"/>
            <w:noWrap/>
            <w:vAlign w:val="center"/>
            <w:hideMark/>
          </w:tcPr>
          <w:p w14:paraId="4EDB956F" w14:textId="4875C934" w:rsidR="00D86136" w:rsidRPr="009A29B7" w:rsidRDefault="00D86136" w:rsidP="00EC69C2">
            <w:pPr>
              <w:rPr>
                <w:rFonts w:ascii="Times New Roman" w:eastAsia="Times New Roman" w:hAnsi="Times New Roman" w:cs="Times New Roman"/>
                <w:b/>
                <w:sz w:val="21"/>
                <w:szCs w:val="21"/>
              </w:rPr>
            </w:pPr>
            <w:r w:rsidRPr="009A29B7">
              <w:rPr>
                <w:rFonts w:ascii="Times New Roman" w:eastAsia="Times New Roman" w:hAnsi="Times New Roman" w:cs="Times New Roman"/>
                <w:b/>
                <w:sz w:val="21"/>
                <w:szCs w:val="21"/>
              </w:rPr>
              <w:t>Work</w:t>
            </w:r>
            <w:r w:rsidR="009A29B7" w:rsidRPr="009A29B7">
              <w:rPr>
                <w:rFonts w:ascii="Times New Roman" w:eastAsia="Times New Roman" w:hAnsi="Times New Roman" w:cs="Times New Roman"/>
                <w:b/>
                <w:sz w:val="21"/>
                <w:szCs w:val="21"/>
              </w:rPr>
              <w:t xml:space="preserve">sheet: Protein Synthesis </w:t>
            </w:r>
          </w:p>
        </w:tc>
        <w:tc>
          <w:tcPr>
            <w:tcW w:w="498" w:type="dxa"/>
            <w:tcBorders>
              <w:top w:val="dotted" w:sz="4" w:space="0" w:color="auto"/>
              <w:left w:val="single" w:sz="4" w:space="0" w:color="auto"/>
              <w:bottom w:val="dotted" w:sz="4" w:space="0" w:color="000000"/>
              <w:right w:val="single" w:sz="4" w:space="0" w:color="auto"/>
            </w:tcBorders>
            <w:textDirection w:val="btLr"/>
          </w:tcPr>
          <w:p w14:paraId="1AB46061" w14:textId="77777777" w:rsidR="00D86136" w:rsidRPr="005B763D" w:rsidRDefault="00D86136" w:rsidP="00EC69C2">
            <w:pPr>
              <w:jc w:val="center"/>
              <w:rPr>
                <w:rFonts w:ascii="Times New Roman" w:eastAsia="Times New Roman" w:hAnsi="Times New Roman" w:cs="Times New Roman"/>
                <w:sz w:val="16"/>
                <w:szCs w:val="16"/>
              </w:rPr>
            </w:pPr>
          </w:p>
        </w:tc>
        <w:tc>
          <w:tcPr>
            <w:tcW w:w="498" w:type="dxa"/>
            <w:vMerge/>
            <w:tcBorders>
              <w:left w:val="single" w:sz="4" w:space="0" w:color="auto"/>
              <w:right w:val="single" w:sz="4" w:space="0" w:color="auto"/>
            </w:tcBorders>
            <w:shd w:val="clear" w:color="auto" w:fill="auto"/>
            <w:noWrap/>
            <w:textDirection w:val="btLr"/>
            <w:vAlign w:val="center"/>
            <w:hideMark/>
          </w:tcPr>
          <w:p w14:paraId="5900A0C2" w14:textId="548202DB" w:rsidR="00D86136" w:rsidRPr="005B763D" w:rsidRDefault="00D86136" w:rsidP="00EC69C2">
            <w:pPr>
              <w:jc w:val="cente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hideMark/>
          </w:tcPr>
          <w:p w14:paraId="08241FBA" w14:textId="77777777" w:rsidR="00D86136" w:rsidRPr="005B763D" w:rsidRDefault="00D86136" w:rsidP="00EC69C2">
            <w:pPr>
              <w:rPr>
                <w:rFonts w:ascii="Times New Roman" w:eastAsia="Times New Roman" w:hAnsi="Times New Roman" w:cs="Times New Roman"/>
                <w:sz w:val="20"/>
                <w:szCs w:val="20"/>
              </w:rPr>
            </w:pPr>
          </w:p>
        </w:tc>
      </w:tr>
      <w:tr w:rsidR="003A7693" w:rsidRPr="005B763D" w14:paraId="668CE7AE"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hideMark/>
          </w:tcPr>
          <w:p w14:paraId="5BF4CD76"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single" w:sz="4" w:space="0" w:color="auto"/>
              <w:left w:val="nil"/>
              <w:bottom w:val="nil"/>
              <w:right w:val="dotted" w:sz="4" w:space="0" w:color="000000"/>
            </w:tcBorders>
            <w:shd w:val="clear" w:color="auto" w:fill="auto"/>
            <w:noWrap/>
            <w:vAlign w:val="center"/>
            <w:hideMark/>
          </w:tcPr>
          <w:p w14:paraId="597B138A"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single" w:sz="4" w:space="0" w:color="auto"/>
              <w:left w:val="nil"/>
              <w:bottom w:val="nil"/>
              <w:right w:val="dotted" w:sz="4" w:space="0" w:color="000000"/>
            </w:tcBorders>
            <w:shd w:val="clear" w:color="auto" w:fill="auto"/>
            <w:noWrap/>
            <w:vAlign w:val="center"/>
            <w:hideMark/>
          </w:tcPr>
          <w:p w14:paraId="61A96FA5"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single" w:sz="4" w:space="0" w:color="auto"/>
              <w:left w:val="nil"/>
              <w:bottom w:val="nil"/>
              <w:right w:val="single" w:sz="4" w:space="0" w:color="000000"/>
            </w:tcBorders>
            <w:shd w:val="clear" w:color="auto" w:fill="auto"/>
            <w:noWrap/>
            <w:vAlign w:val="center"/>
            <w:hideMark/>
          </w:tcPr>
          <w:p w14:paraId="3C2CF6F7"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single" w:sz="4" w:space="0" w:color="auto"/>
              <w:left w:val="nil"/>
              <w:bottom w:val="nil"/>
              <w:right w:val="nil"/>
            </w:tcBorders>
            <w:shd w:val="clear" w:color="auto" w:fill="auto"/>
            <w:noWrap/>
            <w:vAlign w:val="center"/>
            <w:hideMark/>
          </w:tcPr>
          <w:p w14:paraId="240B3C65" w14:textId="77777777" w:rsidR="003A7693" w:rsidRPr="005B763D" w:rsidRDefault="003A7693" w:rsidP="00EC69C2">
            <w:pPr>
              <w:rPr>
                <w:rFonts w:ascii="Times New Roman" w:eastAsia="Times New Roman" w:hAnsi="Times New Roman" w:cs="Times New Roman"/>
                <w:sz w:val="21"/>
                <w:szCs w:val="21"/>
              </w:rPr>
            </w:pPr>
            <w:r>
              <w:rPr>
                <w:rFonts w:ascii="Times New Roman" w:eastAsia="Times New Roman" w:hAnsi="Times New Roman" w:cs="Times New Roman"/>
                <w:sz w:val="21"/>
                <w:szCs w:val="21"/>
              </w:rPr>
              <w:t>Creative Project</w:t>
            </w:r>
            <w:r w:rsidRPr="005B763D">
              <w:rPr>
                <w:rFonts w:ascii="Times New Roman" w:eastAsia="Times New Roman" w:hAnsi="Times New Roman" w:cs="Times New Roman"/>
                <w:sz w:val="21"/>
                <w:szCs w:val="21"/>
              </w:rPr>
              <w:t>: Central Dogma Explanation</w:t>
            </w:r>
          </w:p>
        </w:tc>
        <w:tc>
          <w:tcPr>
            <w:tcW w:w="498" w:type="dxa"/>
            <w:tcBorders>
              <w:top w:val="single" w:sz="4" w:space="0" w:color="auto"/>
              <w:left w:val="single" w:sz="4" w:space="0" w:color="auto"/>
              <w:bottom w:val="dotted" w:sz="4" w:space="0" w:color="000000"/>
              <w:right w:val="single" w:sz="4" w:space="0" w:color="auto"/>
            </w:tcBorders>
            <w:textDirection w:val="btLr"/>
          </w:tcPr>
          <w:p w14:paraId="360EC340" w14:textId="77777777" w:rsidR="003A7693" w:rsidRPr="005B763D" w:rsidRDefault="003A7693" w:rsidP="00EC69C2">
            <w:pPr>
              <w:jc w:val="center"/>
              <w:rPr>
                <w:rFonts w:ascii="Times New Roman" w:eastAsia="Times New Roman" w:hAnsi="Times New Roman" w:cs="Times New Roman"/>
                <w:sz w:val="16"/>
                <w:szCs w:val="16"/>
              </w:rPr>
            </w:pPr>
          </w:p>
        </w:tc>
        <w:tc>
          <w:tcPr>
            <w:tcW w:w="498" w:type="dxa"/>
            <w:vMerge w:val="restart"/>
            <w:tcBorders>
              <w:top w:val="single" w:sz="4" w:space="0" w:color="auto"/>
              <w:left w:val="single" w:sz="4" w:space="0" w:color="auto"/>
              <w:bottom w:val="dotted" w:sz="4" w:space="0" w:color="000000"/>
              <w:right w:val="single" w:sz="4" w:space="0" w:color="auto"/>
            </w:tcBorders>
            <w:shd w:val="clear" w:color="auto" w:fill="auto"/>
            <w:noWrap/>
            <w:textDirection w:val="btLr"/>
            <w:vAlign w:val="center"/>
            <w:hideMark/>
          </w:tcPr>
          <w:p w14:paraId="5E18C049" w14:textId="4903E902" w:rsidR="003A7693" w:rsidRPr="005B763D" w:rsidRDefault="003A7693" w:rsidP="00EC69C2">
            <w:pPr>
              <w:jc w:val="cente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hideMark/>
          </w:tcPr>
          <w:p w14:paraId="7695A94D"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36E610DE"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hideMark/>
          </w:tcPr>
          <w:p w14:paraId="46A0F007"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nil"/>
              <w:left w:val="nil"/>
              <w:bottom w:val="dotted" w:sz="4" w:space="0" w:color="auto"/>
              <w:right w:val="dotted" w:sz="4" w:space="0" w:color="000000"/>
            </w:tcBorders>
            <w:shd w:val="clear" w:color="auto" w:fill="auto"/>
            <w:noWrap/>
            <w:vAlign w:val="center"/>
            <w:hideMark/>
          </w:tcPr>
          <w:p w14:paraId="27251303"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dotted" w:sz="4" w:space="0" w:color="auto"/>
              <w:right w:val="dotted" w:sz="4" w:space="0" w:color="000000"/>
            </w:tcBorders>
            <w:shd w:val="clear" w:color="auto" w:fill="auto"/>
            <w:noWrap/>
            <w:vAlign w:val="center"/>
            <w:hideMark/>
          </w:tcPr>
          <w:p w14:paraId="54572518"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nil"/>
              <w:left w:val="nil"/>
              <w:bottom w:val="dotted" w:sz="4" w:space="0" w:color="auto"/>
              <w:right w:val="single" w:sz="4" w:space="0" w:color="000000"/>
            </w:tcBorders>
            <w:shd w:val="clear" w:color="auto" w:fill="auto"/>
            <w:noWrap/>
            <w:vAlign w:val="center"/>
            <w:hideMark/>
          </w:tcPr>
          <w:p w14:paraId="2E36DCBE"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nil"/>
              <w:left w:val="nil"/>
              <w:bottom w:val="dotted" w:sz="4" w:space="0" w:color="auto"/>
              <w:right w:val="nil"/>
            </w:tcBorders>
            <w:shd w:val="clear" w:color="auto" w:fill="auto"/>
            <w:noWrap/>
            <w:vAlign w:val="center"/>
            <w:hideMark/>
          </w:tcPr>
          <w:p w14:paraId="09BF2265" w14:textId="77777777" w:rsidR="003A7693" w:rsidRPr="005B763D" w:rsidRDefault="003A7693" w:rsidP="00EC69C2">
            <w:pPr>
              <w:rPr>
                <w:rFonts w:ascii="Times New Roman" w:eastAsia="Times New Roman" w:hAnsi="Times New Roman" w:cs="Times New Roman"/>
                <w:sz w:val="21"/>
                <w:szCs w:val="21"/>
              </w:rPr>
            </w:pPr>
            <w:r w:rsidRPr="005B763D">
              <w:rPr>
                <w:rFonts w:ascii="Times New Roman" w:eastAsia="Times New Roman" w:hAnsi="Times New Roman" w:cs="Times New Roman"/>
                <w:sz w:val="21"/>
                <w:szCs w:val="21"/>
              </w:rPr>
              <w:t>Writing: Working in a Protein Factory</w:t>
            </w:r>
          </w:p>
        </w:tc>
        <w:tc>
          <w:tcPr>
            <w:tcW w:w="498" w:type="dxa"/>
            <w:tcBorders>
              <w:top w:val="nil"/>
              <w:left w:val="single" w:sz="4" w:space="0" w:color="auto"/>
              <w:bottom w:val="dotted" w:sz="4" w:space="0" w:color="auto"/>
              <w:right w:val="single" w:sz="4" w:space="0" w:color="auto"/>
            </w:tcBorders>
          </w:tcPr>
          <w:p w14:paraId="196384DC" w14:textId="77777777"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dotted" w:sz="4" w:space="0" w:color="auto"/>
              <w:right w:val="single" w:sz="4" w:space="0" w:color="auto"/>
            </w:tcBorders>
            <w:vAlign w:val="center"/>
            <w:hideMark/>
          </w:tcPr>
          <w:p w14:paraId="0497271B" w14:textId="6F6539B3" w:rsidR="003A7693" w:rsidRPr="005B763D" w:rsidRDefault="003A7693" w:rsidP="00EC69C2">
            <w:pPr>
              <w:rPr>
                <w:rFonts w:ascii="Times New Roman" w:eastAsia="Times New Roman" w:hAnsi="Times New Roman" w:cs="Times New Roman"/>
                <w:sz w:val="16"/>
                <w:szCs w:val="16"/>
              </w:rPr>
            </w:pPr>
          </w:p>
        </w:tc>
        <w:tc>
          <w:tcPr>
            <w:tcW w:w="498" w:type="dxa"/>
            <w:vMerge/>
            <w:tcBorders>
              <w:top w:val="nil"/>
              <w:left w:val="single" w:sz="4" w:space="0" w:color="auto"/>
              <w:bottom w:val="single" w:sz="4" w:space="0" w:color="auto"/>
              <w:right w:val="single" w:sz="4" w:space="0" w:color="000000"/>
            </w:tcBorders>
            <w:vAlign w:val="center"/>
            <w:hideMark/>
          </w:tcPr>
          <w:p w14:paraId="35C3E2F1" w14:textId="77777777" w:rsidR="003A7693" w:rsidRPr="005B763D" w:rsidRDefault="003A7693" w:rsidP="00EC69C2">
            <w:pPr>
              <w:rPr>
                <w:rFonts w:ascii="Times New Roman" w:eastAsia="Times New Roman" w:hAnsi="Times New Roman" w:cs="Times New Roman"/>
                <w:sz w:val="20"/>
                <w:szCs w:val="20"/>
              </w:rPr>
            </w:pPr>
          </w:p>
        </w:tc>
      </w:tr>
      <w:tr w:rsidR="003A7693" w:rsidRPr="005B763D" w14:paraId="179567D9" w14:textId="77777777" w:rsidTr="009A29B7">
        <w:trPr>
          <w:trHeight w:val="512"/>
        </w:trPr>
        <w:tc>
          <w:tcPr>
            <w:tcW w:w="7016" w:type="dxa"/>
            <w:gridSpan w:val="2"/>
            <w:vMerge/>
            <w:tcBorders>
              <w:top w:val="nil"/>
              <w:left w:val="single" w:sz="4" w:space="0" w:color="000000"/>
              <w:bottom w:val="single" w:sz="4" w:space="0" w:color="auto"/>
              <w:right w:val="single" w:sz="4" w:space="0" w:color="auto"/>
            </w:tcBorders>
            <w:vAlign w:val="center"/>
            <w:hideMark/>
          </w:tcPr>
          <w:p w14:paraId="2A119B2E" w14:textId="77777777" w:rsidR="003A7693" w:rsidRPr="005B763D" w:rsidRDefault="003A7693" w:rsidP="00EC69C2">
            <w:pPr>
              <w:rPr>
                <w:rFonts w:ascii="Times New Roman" w:eastAsia="Times New Roman" w:hAnsi="Times New Roman" w:cs="Times New Roman"/>
                <w:b/>
                <w:bCs/>
                <w:sz w:val="28"/>
                <w:szCs w:val="28"/>
              </w:rPr>
            </w:pP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007B00D1"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dotted" w:sz="4" w:space="0" w:color="000000"/>
            </w:tcBorders>
            <w:shd w:val="clear" w:color="auto" w:fill="auto"/>
            <w:noWrap/>
            <w:vAlign w:val="center"/>
            <w:hideMark/>
          </w:tcPr>
          <w:p w14:paraId="09DB01E2"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498" w:type="dxa"/>
            <w:tcBorders>
              <w:top w:val="dotted" w:sz="4" w:space="0" w:color="000000"/>
              <w:left w:val="nil"/>
              <w:bottom w:val="single" w:sz="4" w:space="0" w:color="000000"/>
              <w:right w:val="single" w:sz="4" w:space="0" w:color="000000"/>
            </w:tcBorders>
            <w:shd w:val="clear" w:color="auto" w:fill="auto"/>
            <w:noWrap/>
            <w:vAlign w:val="center"/>
            <w:hideMark/>
          </w:tcPr>
          <w:p w14:paraId="31E3F82C" w14:textId="77777777" w:rsidR="003A7693" w:rsidRPr="005B763D" w:rsidRDefault="003A7693" w:rsidP="00EC69C2">
            <w:pPr>
              <w:rPr>
                <w:rFonts w:ascii="Times New Roman" w:eastAsia="Times New Roman" w:hAnsi="Times New Roman" w:cs="Times New Roman"/>
                <w:sz w:val="20"/>
                <w:szCs w:val="20"/>
              </w:rPr>
            </w:pPr>
            <w:r w:rsidRPr="005B763D">
              <w:rPr>
                <w:rFonts w:ascii="Times New Roman" w:eastAsia="Times New Roman" w:hAnsi="Times New Roman" w:cs="Times New Roman"/>
                <w:sz w:val="20"/>
                <w:szCs w:val="20"/>
              </w:rPr>
              <w:t> </w:t>
            </w:r>
          </w:p>
        </w:tc>
        <w:tc>
          <w:tcPr>
            <w:tcW w:w="5239" w:type="dxa"/>
            <w:tcBorders>
              <w:top w:val="dotted" w:sz="4" w:space="0" w:color="000000"/>
              <w:left w:val="nil"/>
              <w:bottom w:val="single" w:sz="4" w:space="0" w:color="000000"/>
              <w:right w:val="nil"/>
            </w:tcBorders>
            <w:shd w:val="clear" w:color="auto" w:fill="auto"/>
            <w:noWrap/>
            <w:vAlign w:val="center"/>
            <w:hideMark/>
          </w:tcPr>
          <w:p w14:paraId="11B47063" w14:textId="77777777" w:rsidR="003A7693" w:rsidRPr="005B763D" w:rsidRDefault="003A7693" w:rsidP="00EC69C2">
            <w:pPr>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Quiz: Objective 4</w:t>
            </w:r>
          </w:p>
        </w:tc>
        <w:tc>
          <w:tcPr>
            <w:tcW w:w="498" w:type="dxa"/>
            <w:tcBorders>
              <w:top w:val="nil"/>
              <w:left w:val="single" w:sz="4" w:space="0" w:color="auto"/>
              <w:bottom w:val="single" w:sz="4" w:space="0" w:color="auto"/>
              <w:right w:val="single" w:sz="4" w:space="0" w:color="auto"/>
            </w:tcBorders>
            <w:shd w:val="clear" w:color="auto" w:fill="000000" w:themeFill="text1"/>
          </w:tcPr>
          <w:p w14:paraId="293834DC" w14:textId="77777777" w:rsidR="003A7693" w:rsidRPr="005B763D" w:rsidRDefault="003A7693" w:rsidP="00EC69C2">
            <w:pPr>
              <w:jc w:val="center"/>
              <w:rPr>
                <w:rFonts w:ascii="Times New Roman" w:eastAsia="Times New Roman" w:hAnsi="Times New Roman" w:cs="Times New Roman"/>
                <w:b/>
                <w:bCs/>
                <w:sz w:val="14"/>
                <w:szCs w:val="14"/>
              </w:rPr>
            </w:pPr>
          </w:p>
        </w:tc>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5248513B" w14:textId="19ECB714" w:rsidR="003A7693" w:rsidRPr="005B763D" w:rsidRDefault="003A7693" w:rsidP="00EC69C2">
            <w:pPr>
              <w:jc w:val="center"/>
              <w:rPr>
                <w:rFonts w:ascii="Times New Roman" w:eastAsia="Times New Roman" w:hAnsi="Times New Roman" w:cs="Times New Roman"/>
                <w:b/>
                <w:bCs/>
                <w:sz w:val="14"/>
                <w:szCs w:val="14"/>
              </w:rPr>
            </w:pPr>
          </w:p>
        </w:tc>
        <w:tc>
          <w:tcPr>
            <w:tcW w:w="498" w:type="dxa"/>
            <w:vMerge/>
            <w:tcBorders>
              <w:top w:val="nil"/>
              <w:left w:val="single" w:sz="4" w:space="0" w:color="auto"/>
              <w:bottom w:val="single" w:sz="4" w:space="0" w:color="auto"/>
              <w:right w:val="single" w:sz="4" w:space="0" w:color="000000"/>
            </w:tcBorders>
            <w:vAlign w:val="center"/>
            <w:hideMark/>
          </w:tcPr>
          <w:p w14:paraId="3B611CAA" w14:textId="77777777" w:rsidR="003A7693" w:rsidRPr="005B763D" w:rsidRDefault="003A7693" w:rsidP="00EC69C2">
            <w:pPr>
              <w:rPr>
                <w:rFonts w:ascii="Times New Roman" w:eastAsia="Times New Roman" w:hAnsi="Times New Roman" w:cs="Times New Roman"/>
                <w:sz w:val="20"/>
                <w:szCs w:val="20"/>
              </w:rPr>
            </w:pPr>
          </w:p>
        </w:tc>
      </w:tr>
    </w:tbl>
    <w:p w14:paraId="59BDAB40" w14:textId="77777777" w:rsidR="00EC69C2" w:rsidRDefault="00EC69C2" w:rsidP="00F24F53">
      <w:pPr>
        <w:rPr>
          <w:rFonts w:ascii="Times New Roman" w:hAnsi="Times New Roman" w:cs="Times New Roman"/>
          <w:b/>
          <w:sz w:val="30"/>
          <w:szCs w:val="30"/>
        </w:rPr>
      </w:pPr>
    </w:p>
    <w:p w14:paraId="3389D455" w14:textId="77777777" w:rsidR="00852166" w:rsidRDefault="00852166" w:rsidP="00F24F53">
      <w:pPr>
        <w:rPr>
          <w:rFonts w:ascii="Times New Roman" w:hAnsi="Times New Roman" w:cs="Times New Roman"/>
          <w:b/>
          <w:sz w:val="30"/>
          <w:szCs w:val="30"/>
        </w:rPr>
      </w:pPr>
    </w:p>
    <w:p w14:paraId="690D4430" w14:textId="77777777" w:rsidR="004A14C7" w:rsidRPr="005B763D" w:rsidRDefault="004A14C7" w:rsidP="00F24F53">
      <w:pPr>
        <w:rPr>
          <w:rFonts w:ascii="Times New Roman" w:hAnsi="Times New Roman" w:cs="Times New Roman"/>
          <w:b/>
          <w:sz w:val="30"/>
          <w:szCs w:val="30"/>
        </w:rPr>
      </w:pPr>
    </w:p>
    <w:tbl>
      <w:tblPr>
        <w:tblW w:w="11196" w:type="dxa"/>
        <w:jc w:val="center"/>
        <w:tblInd w:w="108" w:type="dxa"/>
        <w:tblLook w:val="0000" w:firstRow="0" w:lastRow="0" w:firstColumn="0" w:lastColumn="0" w:noHBand="0" w:noVBand="0"/>
      </w:tblPr>
      <w:tblGrid>
        <w:gridCol w:w="520"/>
        <w:gridCol w:w="390"/>
        <w:gridCol w:w="736"/>
        <w:gridCol w:w="1714"/>
        <w:gridCol w:w="723"/>
        <w:gridCol w:w="1557"/>
        <w:gridCol w:w="736"/>
        <w:gridCol w:w="1664"/>
        <w:gridCol w:w="736"/>
        <w:gridCol w:w="1664"/>
        <w:gridCol w:w="390"/>
        <w:gridCol w:w="346"/>
        <w:gridCol w:w="174"/>
      </w:tblGrid>
      <w:tr w:rsidR="00F24F53" w:rsidRPr="005B763D" w14:paraId="3EE3DD39" w14:textId="77777777" w:rsidTr="00EC69C2">
        <w:trPr>
          <w:gridAfter w:val="1"/>
          <w:wAfter w:w="174" w:type="dxa"/>
          <w:trHeight w:val="315"/>
          <w:jc w:val="center"/>
        </w:trPr>
        <w:tc>
          <w:tcPr>
            <w:tcW w:w="910" w:type="dxa"/>
            <w:gridSpan w:val="2"/>
            <w:vMerge w:val="restart"/>
            <w:tcBorders>
              <w:top w:val="nil"/>
              <w:left w:val="nil"/>
              <w:bottom w:val="nil"/>
              <w:right w:val="nil"/>
            </w:tcBorders>
            <w:shd w:val="clear" w:color="auto" w:fill="auto"/>
            <w:noWrap/>
            <w:vAlign w:val="center"/>
          </w:tcPr>
          <w:p w14:paraId="5963F14F" w14:textId="77777777" w:rsidR="00F24F53" w:rsidRPr="005B763D" w:rsidRDefault="00F24F53" w:rsidP="00EC69C2">
            <w:pPr>
              <w:jc w:val="center"/>
              <w:rPr>
                <w:rFonts w:ascii="Times New Roman" w:hAnsi="Times New Roman" w:cs="Times New Roman"/>
              </w:rPr>
            </w:pPr>
          </w:p>
        </w:tc>
        <w:tc>
          <w:tcPr>
            <w:tcW w:w="9530" w:type="dxa"/>
            <w:gridSpan w:val="8"/>
            <w:tcBorders>
              <w:top w:val="nil"/>
              <w:left w:val="nil"/>
              <w:bottom w:val="nil"/>
              <w:right w:val="nil"/>
            </w:tcBorders>
            <w:shd w:val="clear" w:color="auto" w:fill="auto"/>
            <w:noWrap/>
            <w:vAlign w:val="center"/>
          </w:tcPr>
          <w:p w14:paraId="6A2D59A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Second Position</w:t>
            </w:r>
          </w:p>
        </w:tc>
        <w:tc>
          <w:tcPr>
            <w:tcW w:w="582" w:type="dxa"/>
            <w:gridSpan w:val="2"/>
            <w:vMerge w:val="restart"/>
            <w:tcBorders>
              <w:top w:val="nil"/>
              <w:left w:val="nil"/>
              <w:bottom w:val="nil"/>
              <w:right w:val="nil"/>
            </w:tcBorders>
            <w:shd w:val="clear" w:color="auto" w:fill="auto"/>
            <w:noWrap/>
            <w:vAlign w:val="center"/>
          </w:tcPr>
          <w:p w14:paraId="68D4984E" w14:textId="77777777" w:rsidR="00F24F53" w:rsidRPr="005B763D" w:rsidRDefault="00F24F53" w:rsidP="00EC69C2">
            <w:pPr>
              <w:jc w:val="center"/>
              <w:rPr>
                <w:rFonts w:ascii="Times New Roman" w:hAnsi="Times New Roman" w:cs="Times New Roman"/>
              </w:rPr>
            </w:pPr>
          </w:p>
        </w:tc>
      </w:tr>
      <w:tr w:rsidR="00F24F53" w:rsidRPr="005B763D" w14:paraId="7025D756" w14:textId="77777777" w:rsidTr="00EC69C2">
        <w:trPr>
          <w:gridAfter w:val="1"/>
          <w:wAfter w:w="174" w:type="dxa"/>
          <w:trHeight w:val="315"/>
          <w:jc w:val="center"/>
        </w:trPr>
        <w:tc>
          <w:tcPr>
            <w:tcW w:w="910" w:type="dxa"/>
            <w:gridSpan w:val="2"/>
            <w:vMerge/>
            <w:tcBorders>
              <w:top w:val="nil"/>
              <w:left w:val="nil"/>
              <w:bottom w:val="nil"/>
              <w:right w:val="nil"/>
            </w:tcBorders>
            <w:vAlign w:val="center"/>
          </w:tcPr>
          <w:p w14:paraId="46AABB55" w14:textId="77777777" w:rsidR="00F24F53" w:rsidRPr="005B763D" w:rsidRDefault="00F24F53" w:rsidP="00EC69C2">
            <w:pPr>
              <w:rPr>
                <w:rFonts w:ascii="Times New Roman" w:hAnsi="Times New Roman" w:cs="Times New Roman"/>
              </w:rPr>
            </w:pPr>
          </w:p>
        </w:tc>
        <w:tc>
          <w:tcPr>
            <w:tcW w:w="2450" w:type="dxa"/>
            <w:gridSpan w:val="2"/>
            <w:tcBorders>
              <w:top w:val="single" w:sz="4" w:space="0" w:color="auto"/>
              <w:left w:val="single" w:sz="4" w:space="0" w:color="auto"/>
              <w:bottom w:val="single" w:sz="4" w:space="0" w:color="auto"/>
              <w:right w:val="single" w:sz="4" w:space="0" w:color="auto"/>
            </w:tcBorders>
            <w:shd w:val="clear" w:color="auto" w:fill="B3B3B3"/>
            <w:noWrap/>
            <w:vAlign w:val="center"/>
          </w:tcPr>
          <w:p w14:paraId="1EE18DB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2280" w:type="dxa"/>
            <w:gridSpan w:val="2"/>
            <w:tcBorders>
              <w:top w:val="single" w:sz="4" w:space="0" w:color="auto"/>
              <w:left w:val="nil"/>
              <w:bottom w:val="single" w:sz="4" w:space="0" w:color="auto"/>
              <w:right w:val="single" w:sz="4" w:space="0" w:color="auto"/>
            </w:tcBorders>
            <w:shd w:val="clear" w:color="auto" w:fill="CCCCCC"/>
            <w:noWrap/>
            <w:vAlign w:val="center"/>
          </w:tcPr>
          <w:p w14:paraId="4E0747A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2400" w:type="dxa"/>
            <w:gridSpan w:val="2"/>
            <w:tcBorders>
              <w:top w:val="single" w:sz="4" w:space="0" w:color="auto"/>
              <w:left w:val="nil"/>
              <w:bottom w:val="single" w:sz="4" w:space="0" w:color="auto"/>
              <w:right w:val="single" w:sz="4" w:space="0" w:color="auto"/>
            </w:tcBorders>
            <w:shd w:val="clear" w:color="auto" w:fill="E0E0E0"/>
            <w:noWrap/>
            <w:vAlign w:val="center"/>
          </w:tcPr>
          <w:p w14:paraId="0855A4A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2400" w:type="dxa"/>
            <w:gridSpan w:val="2"/>
            <w:tcBorders>
              <w:top w:val="single" w:sz="4" w:space="0" w:color="auto"/>
              <w:left w:val="nil"/>
              <w:bottom w:val="single" w:sz="4" w:space="0" w:color="auto"/>
              <w:right w:val="single" w:sz="4" w:space="0" w:color="auto"/>
            </w:tcBorders>
            <w:shd w:val="clear" w:color="auto" w:fill="F3F3F3"/>
            <w:noWrap/>
            <w:vAlign w:val="center"/>
          </w:tcPr>
          <w:p w14:paraId="589A1DE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582" w:type="dxa"/>
            <w:gridSpan w:val="2"/>
            <w:vMerge/>
            <w:tcBorders>
              <w:top w:val="nil"/>
              <w:left w:val="nil"/>
              <w:bottom w:val="nil"/>
              <w:right w:val="nil"/>
            </w:tcBorders>
            <w:vAlign w:val="center"/>
          </w:tcPr>
          <w:p w14:paraId="2B798667" w14:textId="77777777" w:rsidR="00F24F53" w:rsidRPr="005B763D" w:rsidRDefault="00F24F53" w:rsidP="00EC69C2">
            <w:pPr>
              <w:rPr>
                <w:rFonts w:ascii="Times New Roman" w:hAnsi="Times New Roman" w:cs="Times New Roman"/>
              </w:rPr>
            </w:pPr>
          </w:p>
        </w:tc>
      </w:tr>
      <w:tr w:rsidR="00F24F53" w:rsidRPr="005B763D" w14:paraId="02547857" w14:textId="77777777" w:rsidTr="00EC69C2">
        <w:trPr>
          <w:trHeight w:val="544"/>
          <w:jc w:val="center"/>
        </w:trPr>
        <w:tc>
          <w:tcPr>
            <w:tcW w:w="520" w:type="dxa"/>
            <w:vMerge w:val="restart"/>
            <w:tcBorders>
              <w:top w:val="nil"/>
              <w:left w:val="nil"/>
              <w:bottom w:val="nil"/>
              <w:right w:val="nil"/>
            </w:tcBorders>
            <w:shd w:val="clear" w:color="auto" w:fill="auto"/>
            <w:noWrap/>
            <w:textDirection w:val="btLr"/>
            <w:vAlign w:val="center"/>
          </w:tcPr>
          <w:p w14:paraId="76C2E7B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First Position</w:t>
            </w:r>
          </w:p>
        </w:tc>
        <w:tc>
          <w:tcPr>
            <w:tcW w:w="390" w:type="dxa"/>
            <w:vMerge w:val="restart"/>
            <w:tcBorders>
              <w:top w:val="single" w:sz="4" w:space="0" w:color="auto"/>
              <w:left w:val="single" w:sz="4" w:space="0" w:color="auto"/>
              <w:bottom w:val="single" w:sz="4" w:space="0" w:color="auto"/>
              <w:right w:val="single" w:sz="4" w:space="0" w:color="auto"/>
            </w:tcBorders>
            <w:shd w:val="clear" w:color="auto" w:fill="B3B3B3"/>
            <w:noWrap/>
            <w:vAlign w:val="center"/>
          </w:tcPr>
          <w:p w14:paraId="2E41344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736" w:type="dxa"/>
            <w:tcBorders>
              <w:top w:val="nil"/>
              <w:left w:val="nil"/>
              <w:bottom w:val="nil"/>
              <w:right w:val="single" w:sz="4" w:space="0" w:color="auto"/>
            </w:tcBorders>
            <w:shd w:val="clear" w:color="auto" w:fill="auto"/>
            <w:noWrap/>
            <w:vAlign w:val="center"/>
          </w:tcPr>
          <w:p w14:paraId="167F299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UUU</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tcPr>
          <w:p w14:paraId="276B364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Phenylalanine (</w:t>
            </w:r>
            <w:proofErr w:type="spellStart"/>
            <w:r w:rsidRPr="005B763D">
              <w:rPr>
                <w:rFonts w:ascii="Times New Roman" w:hAnsi="Times New Roman" w:cs="Times New Roman"/>
              </w:rPr>
              <w:t>phe</w:t>
            </w:r>
            <w:proofErr w:type="spellEnd"/>
            <w:r w:rsidRPr="005B763D">
              <w:rPr>
                <w:rFonts w:ascii="Times New Roman" w:hAnsi="Times New Roman" w:cs="Times New Roman"/>
              </w:rPr>
              <w:t>)</w:t>
            </w:r>
          </w:p>
        </w:tc>
        <w:tc>
          <w:tcPr>
            <w:tcW w:w="723" w:type="dxa"/>
            <w:tcBorders>
              <w:top w:val="nil"/>
              <w:left w:val="nil"/>
              <w:bottom w:val="nil"/>
              <w:right w:val="single" w:sz="4" w:space="0" w:color="auto"/>
            </w:tcBorders>
            <w:shd w:val="clear" w:color="auto" w:fill="auto"/>
            <w:noWrap/>
            <w:vAlign w:val="center"/>
          </w:tcPr>
          <w:p w14:paraId="570D68D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UCU</w:t>
            </w:r>
          </w:p>
        </w:tc>
        <w:tc>
          <w:tcPr>
            <w:tcW w:w="1557" w:type="dxa"/>
            <w:vMerge w:val="restart"/>
            <w:tcBorders>
              <w:top w:val="nil"/>
              <w:left w:val="single" w:sz="4" w:space="0" w:color="auto"/>
              <w:bottom w:val="single" w:sz="4" w:space="0" w:color="auto"/>
              <w:right w:val="single" w:sz="4" w:space="0" w:color="auto"/>
            </w:tcBorders>
            <w:shd w:val="clear" w:color="auto" w:fill="auto"/>
            <w:vAlign w:val="center"/>
          </w:tcPr>
          <w:p w14:paraId="387C5C1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Serine </w:t>
            </w:r>
          </w:p>
          <w:p w14:paraId="15E5E9F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ser</w:t>
            </w:r>
            <w:proofErr w:type="spellEnd"/>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304CD1F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UAU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0E1FBD8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Tyrosine </w:t>
            </w:r>
          </w:p>
          <w:p w14:paraId="72B6EB3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tyr</w:t>
            </w:r>
            <w:proofErr w:type="spellEnd"/>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6E6A6A8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UGU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0385BD4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Cysteine </w:t>
            </w:r>
          </w:p>
          <w:p w14:paraId="3CB9EBA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cys</w:t>
            </w:r>
            <w:proofErr w:type="spellEnd"/>
            <w:proofErr w:type="gram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B3B3B3"/>
            <w:noWrap/>
            <w:vAlign w:val="center"/>
          </w:tcPr>
          <w:p w14:paraId="4391863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520" w:type="dxa"/>
            <w:gridSpan w:val="2"/>
            <w:vMerge w:val="restart"/>
            <w:tcBorders>
              <w:top w:val="nil"/>
              <w:left w:val="nil"/>
              <w:bottom w:val="nil"/>
              <w:right w:val="nil"/>
            </w:tcBorders>
            <w:shd w:val="clear" w:color="auto" w:fill="auto"/>
            <w:noWrap/>
            <w:textDirection w:val="tbRl"/>
            <w:vAlign w:val="center"/>
          </w:tcPr>
          <w:p w14:paraId="40D68FB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Third Position</w:t>
            </w:r>
          </w:p>
        </w:tc>
      </w:tr>
      <w:tr w:rsidR="00F24F53" w:rsidRPr="005B763D" w14:paraId="01A6E020" w14:textId="77777777" w:rsidTr="00EC69C2">
        <w:trPr>
          <w:trHeight w:val="545"/>
          <w:jc w:val="center"/>
        </w:trPr>
        <w:tc>
          <w:tcPr>
            <w:tcW w:w="520" w:type="dxa"/>
            <w:vMerge/>
            <w:tcBorders>
              <w:top w:val="nil"/>
              <w:left w:val="nil"/>
              <w:bottom w:val="nil"/>
              <w:right w:val="nil"/>
            </w:tcBorders>
            <w:vAlign w:val="center"/>
          </w:tcPr>
          <w:p w14:paraId="7D9943B2" w14:textId="77777777" w:rsidR="00F24F53" w:rsidRPr="005B763D" w:rsidRDefault="00F24F53" w:rsidP="00EC69C2">
            <w:pPr>
              <w:rPr>
                <w:rFonts w:ascii="Times New Roman" w:hAnsi="Times New Roman" w:cs="Times New Roman"/>
              </w:rPr>
            </w:pPr>
          </w:p>
        </w:tc>
        <w:tc>
          <w:tcPr>
            <w:tcW w:w="390" w:type="dxa"/>
            <w:vMerge/>
            <w:tcBorders>
              <w:left w:val="single" w:sz="4" w:space="0" w:color="auto"/>
              <w:bottom w:val="single" w:sz="4" w:space="0" w:color="auto"/>
              <w:right w:val="single" w:sz="4" w:space="0" w:color="auto"/>
            </w:tcBorders>
            <w:shd w:val="clear" w:color="auto" w:fill="B3B3B3"/>
            <w:vAlign w:val="center"/>
          </w:tcPr>
          <w:p w14:paraId="7BC6F64E"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1AE3FBC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UUC</w:t>
            </w:r>
          </w:p>
        </w:tc>
        <w:tc>
          <w:tcPr>
            <w:tcW w:w="1714" w:type="dxa"/>
            <w:vMerge/>
            <w:tcBorders>
              <w:top w:val="nil"/>
              <w:left w:val="single" w:sz="4" w:space="0" w:color="auto"/>
              <w:bottom w:val="single" w:sz="4" w:space="0" w:color="auto"/>
              <w:right w:val="single" w:sz="4" w:space="0" w:color="auto"/>
            </w:tcBorders>
            <w:vAlign w:val="center"/>
          </w:tcPr>
          <w:p w14:paraId="373FF636"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2BD5506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UCC</w:t>
            </w:r>
          </w:p>
        </w:tc>
        <w:tc>
          <w:tcPr>
            <w:tcW w:w="1557" w:type="dxa"/>
            <w:vMerge/>
            <w:tcBorders>
              <w:top w:val="nil"/>
              <w:left w:val="single" w:sz="4" w:space="0" w:color="auto"/>
              <w:bottom w:val="single" w:sz="4" w:space="0" w:color="auto"/>
              <w:right w:val="single" w:sz="4" w:space="0" w:color="auto"/>
            </w:tcBorders>
            <w:vAlign w:val="center"/>
          </w:tcPr>
          <w:p w14:paraId="317B6B7F"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66D7B15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UAC</w:t>
            </w:r>
          </w:p>
        </w:tc>
        <w:tc>
          <w:tcPr>
            <w:tcW w:w="1664" w:type="dxa"/>
            <w:vMerge/>
            <w:tcBorders>
              <w:top w:val="nil"/>
              <w:left w:val="single" w:sz="4" w:space="0" w:color="auto"/>
              <w:bottom w:val="single" w:sz="4" w:space="0" w:color="auto"/>
              <w:right w:val="single" w:sz="4" w:space="0" w:color="auto"/>
            </w:tcBorders>
            <w:vAlign w:val="center"/>
          </w:tcPr>
          <w:p w14:paraId="7BBA4385"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33BD300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UGC</w:t>
            </w:r>
          </w:p>
        </w:tc>
        <w:tc>
          <w:tcPr>
            <w:tcW w:w="1664" w:type="dxa"/>
            <w:vMerge/>
            <w:tcBorders>
              <w:top w:val="nil"/>
              <w:left w:val="single" w:sz="4" w:space="0" w:color="auto"/>
              <w:bottom w:val="single" w:sz="4" w:space="0" w:color="auto"/>
              <w:right w:val="single" w:sz="4" w:space="0" w:color="auto"/>
            </w:tcBorders>
            <w:vAlign w:val="center"/>
          </w:tcPr>
          <w:p w14:paraId="7BE7D61A"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CCCCCC"/>
            <w:noWrap/>
            <w:vAlign w:val="center"/>
          </w:tcPr>
          <w:p w14:paraId="080D9CA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520" w:type="dxa"/>
            <w:gridSpan w:val="2"/>
            <w:vMerge/>
            <w:tcBorders>
              <w:top w:val="nil"/>
              <w:left w:val="nil"/>
              <w:bottom w:val="nil"/>
              <w:right w:val="nil"/>
            </w:tcBorders>
            <w:vAlign w:val="center"/>
          </w:tcPr>
          <w:p w14:paraId="0D409528" w14:textId="77777777" w:rsidR="00F24F53" w:rsidRPr="005B763D" w:rsidRDefault="00F24F53" w:rsidP="00EC69C2">
            <w:pPr>
              <w:rPr>
                <w:rFonts w:ascii="Times New Roman" w:hAnsi="Times New Roman" w:cs="Times New Roman"/>
              </w:rPr>
            </w:pPr>
          </w:p>
        </w:tc>
      </w:tr>
      <w:tr w:rsidR="00F24F53" w:rsidRPr="005B763D" w14:paraId="2C802839" w14:textId="77777777" w:rsidTr="00EC69C2">
        <w:trPr>
          <w:trHeight w:val="545"/>
          <w:jc w:val="center"/>
        </w:trPr>
        <w:tc>
          <w:tcPr>
            <w:tcW w:w="520" w:type="dxa"/>
            <w:vMerge/>
            <w:tcBorders>
              <w:top w:val="nil"/>
              <w:left w:val="nil"/>
              <w:bottom w:val="nil"/>
              <w:right w:val="nil"/>
            </w:tcBorders>
            <w:vAlign w:val="center"/>
          </w:tcPr>
          <w:p w14:paraId="79F0CEC3" w14:textId="77777777" w:rsidR="00F24F53" w:rsidRPr="005B763D" w:rsidRDefault="00F24F53" w:rsidP="00EC69C2">
            <w:pPr>
              <w:rPr>
                <w:rFonts w:ascii="Times New Roman" w:hAnsi="Times New Roman" w:cs="Times New Roman"/>
              </w:rPr>
            </w:pPr>
          </w:p>
        </w:tc>
        <w:tc>
          <w:tcPr>
            <w:tcW w:w="390" w:type="dxa"/>
            <w:vMerge/>
            <w:tcBorders>
              <w:left w:val="single" w:sz="4" w:space="0" w:color="auto"/>
              <w:bottom w:val="single" w:sz="4" w:space="0" w:color="auto"/>
              <w:right w:val="single" w:sz="4" w:space="0" w:color="auto"/>
            </w:tcBorders>
            <w:shd w:val="clear" w:color="auto" w:fill="B3B3B3"/>
            <w:vAlign w:val="center"/>
          </w:tcPr>
          <w:p w14:paraId="26391650"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7719C9A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UUA</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tcPr>
          <w:p w14:paraId="335A46FD" w14:textId="77777777" w:rsidR="00F24F53" w:rsidRPr="005B763D" w:rsidRDefault="00F24F53" w:rsidP="00EC69C2">
            <w:pPr>
              <w:jc w:val="center"/>
              <w:rPr>
                <w:rFonts w:ascii="Times New Roman" w:hAnsi="Times New Roman" w:cs="Times New Roman"/>
              </w:rPr>
            </w:pPr>
            <w:proofErr w:type="spellStart"/>
            <w:r w:rsidRPr="005B763D">
              <w:rPr>
                <w:rFonts w:ascii="Times New Roman" w:hAnsi="Times New Roman" w:cs="Times New Roman"/>
              </w:rPr>
              <w:t>Leucine</w:t>
            </w:r>
            <w:proofErr w:type="spellEnd"/>
            <w:r w:rsidRPr="005B763D">
              <w:rPr>
                <w:rFonts w:ascii="Times New Roman" w:hAnsi="Times New Roman" w:cs="Times New Roman"/>
              </w:rPr>
              <w:t xml:space="preserve"> </w:t>
            </w:r>
          </w:p>
          <w:p w14:paraId="296235A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leu</w:t>
            </w:r>
            <w:proofErr w:type="spellEnd"/>
            <w:proofErr w:type="gramEnd"/>
            <w:r w:rsidRPr="005B763D">
              <w:rPr>
                <w:rFonts w:ascii="Times New Roman" w:hAnsi="Times New Roman" w:cs="Times New Roman"/>
              </w:rPr>
              <w:t>)</w:t>
            </w:r>
          </w:p>
        </w:tc>
        <w:tc>
          <w:tcPr>
            <w:tcW w:w="723" w:type="dxa"/>
            <w:tcBorders>
              <w:top w:val="nil"/>
              <w:left w:val="nil"/>
              <w:bottom w:val="nil"/>
              <w:right w:val="single" w:sz="4" w:space="0" w:color="auto"/>
            </w:tcBorders>
            <w:shd w:val="clear" w:color="auto" w:fill="auto"/>
            <w:noWrap/>
            <w:vAlign w:val="center"/>
          </w:tcPr>
          <w:p w14:paraId="37B0DDB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UCA</w:t>
            </w:r>
          </w:p>
        </w:tc>
        <w:tc>
          <w:tcPr>
            <w:tcW w:w="1557" w:type="dxa"/>
            <w:vMerge/>
            <w:tcBorders>
              <w:top w:val="nil"/>
              <w:left w:val="single" w:sz="4" w:space="0" w:color="auto"/>
              <w:bottom w:val="single" w:sz="4" w:space="0" w:color="auto"/>
              <w:right w:val="single" w:sz="4" w:space="0" w:color="auto"/>
            </w:tcBorders>
            <w:vAlign w:val="center"/>
          </w:tcPr>
          <w:p w14:paraId="1735DEF1" w14:textId="77777777" w:rsidR="00F24F53" w:rsidRPr="005B763D" w:rsidRDefault="00F24F53" w:rsidP="00EC69C2">
            <w:pPr>
              <w:rPr>
                <w:rFonts w:ascii="Times New Roman" w:hAnsi="Times New Roman" w:cs="Times New Roman"/>
              </w:rPr>
            </w:pPr>
          </w:p>
        </w:tc>
        <w:tc>
          <w:tcPr>
            <w:tcW w:w="736" w:type="dxa"/>
            <w:tcBorders>
              <w:top w:val="single" w:sz="4" w:space="0" w:color="auto"/>
              <w:left w:val="nil"/>
              <w:bottom w:val="nil"/>
              <w:right w:val="single" w:sz="4" w:space="0" w:color="auto"/>
            </w:tcBorders>
            <w:shd w:val="clear" w:color="auto" w:fill="E6E6E6"/>
            <w:noWrap/>
            <w:vAlign w:val="center"/>
          </w:tcPr>
          <w:p w14:paraId="08B67EE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UAA</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5C2EEBA2" w14:textId="77777777" w:rsidR="00F24F53" w:rsidRPr="005B763D" w:rsidRDefault="00F24F53" w:rsidP="00EC69C2">
            <w:pPr>
              <w:jc w:val="center"/>
              <w:rPr>
                <w:rFonts w:ascii="Times New Roman" w:hAnsi="Times New Roman" w:cs="Times New Roman"/>
                <w:i/>
              </w:rPr>
            </w:pPr>
            <w:r w:rsidRPr="005B763D">
              <w:rPr>
                <w:rFonts w:ascii="Times New Roman" w:hAnsi="Times New Roman" w:cs="Times New Roman"/>
                <w:i/>
              </w:rPr>
              <w:t>STOP</w:t>
            </w:r>
          </w:p>
        </w:tc>
        <w:tc>
          <w:tcPr>
            <w:tcW w:w="736" w:type="dxa"/>
            <w:tcBorders>
              <w:top w:val="single" w:sz="4" w:space="0" w:color="auto"/>
              <w:left w:val="nil"/>
              <w:bottom w:val="single" w:sz="4" w:space="0" w:color="auto"/>
              <w:right w:val="single" w:sz="4" w:space="0" w:color="auto"/>
            </w:tcBorders>
            <w:shd w:val="clear" w:color="auto" w:fill="E6E6E6"/>
            <w:noWrap/>
            <w:vAlign w:val="center"/>
          </w:tcPr>
          <w:p w14:paraId="0F129AE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UGA</w:t>
            </w:r>
          </w:p>
        </w:tc>
        <w:tc>
          <w:tcPr>
            <w:tcW w:w="1664" w:type="dxa"/>
            <w:tcBorders>
              <w:top w:val="nil"/>
              <w:left w:val="nil"/>
              <w:bottom w:val="single" w:sz="4" w:space="0" w:color="auto"/>
              <w:right w:val="single" w:sz="4" w:space="0" w:color="auto"/>
            </w:tcBorders>
            <w:shd w:val="clear" w:color="auto" w:fill="auto"/>
            <w:vAlign w:val="center"/>
          </w:tcPr>
          <w:p w14:paraId="57CCEC07" w14:textId="77777777" w:rsidR="00F24F53" w:rsidRPr="005B763D" w:rsidRDefault="00F24F53" w:rsidP="00EC69C2">
            <w:pPr>
              <w:jc w:val="center"/>
              <w:rPr>
                <w:rFonts w:ascii="Times New Roman" w:hAnsi="Times New Roman" w:cs="Times New Roman"/>
                <w:i/>
              </w:rPr>
            </w:pPr>
            <w:r w:rsidRPr="005B763D">
              <w:rPr>
                <w:rFonts w:ascii="Times New Roman" w:hAnsi="Times New Roman" w:cs="Times New Roman"/>
                <w:i/>
              </w:rPr>
              <w:t>STOP</w:t>
            </w:r>
          </w:p>
        </w:tc>
        <w:tc>
          <w:tcPr>
            <w:tcW w:w="236" w:type="dxa"/>
            <w:tcBorders>
              <w:top w:val="single" w:sz="4" w:space="0" w:color="auto"/>
              <w:left w:val="nil"/>
              <w:bottom w:val="single" w:sz="4" w:space="0" w:color="auto"/>
              <w:right w:val="single" w:sz="4" w:space="0" w:color="auto"/>
            </w:tcBorders>
            <w:shd w:val="clear" w:color="auto" w:fill="E0E0E0"/>
            <w:noWrap/>
            <w:vAlign w:val="center"/>
          </w:tcPr>
          <w:p w14:paraId="6B87A22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520" w:type="dxa"/>
            <w:gridSpan w:val="2"/>
            <w:vMerge/>
            <w:tcBorders>
              <w:top w:val="nil"/>
              <w:left w:val="nil"/>
              <w:bottom w:val="nil"/>
              <w:right w:val="nil"/>
            </w:tcBorders>
            <w:vAlign w:val="center"/>
          </w:tcPr>
          <w:p w14:paraId="4D64BBA9" w14:textId="77777777" w:rsidR="00F24F53" w:rsidRPr="005B763D" w:rsidRDefault="00F24F53" w:rsidP="00EC69C2">
            <w:pPr>
              <w:rPr>
                <w:rFonts w:ascii="Times New Roman" w:hAnsi="Times New Roman" w:cs="Times New Roman"/>
              </w:rPr>
            </w:pPr>
          </w:p>
        </w:tc>
      </w:tr>
      <w:tr w:rsidR="00F24F53" w:rsidRPr="005B763D" w14:paraId="40379FB4" w14:textId="77777777" w:rsidTr="00EC69C2">
        <w:trPr>
          <w:trHeight w:val="545"/>
          <w:jc w:val="center"/>
        </w:trPr>
        <w:tc>
          <w:tcPr>
            <w:tcW w:w="520" w:type="dxa"/>
            <w:vMerge/>
            <w:tcBorders>
              <w:top w:val="nil"/>
              <w:left w:val="nil"/>
              <w:bottom w:val="nil"/>
              <w:right w:val="nil"/>
            </w:tcBorders>
            <w:vAlign w:val="center"/>
          </w:tcPr>
          <w:p w14:paraId="4B93E6C7" w14:textId="77777777" w:rsidR="00F24F53" w:rsidRPr="005B763D" w:rsidRDefault="00F24F53" w:rsidP="00EC69C2">
            <w:pPr>
              <w:rPr>
                <w:rFonts w:ascii="Times New Roman" w:hAnsi="Times New Roman" w:cs="Times New Roman"/>
              </w:rPr>
            </w:pPr>
          </w:p>
        </w:tc>
        <w:tc>
          <w:tcPr>
            <w:tcW w:w="390" w:type="dxa"/>
            <w:vMerge/>
            <w:tcBorders>
              <w:left w:val="single" w:sz="4" w:space="0" w:color="auto"/>
              <w:bottom w:val="single" w:sz="4" w:space="0" w:color="auto"/>
              <w:right w:val="single" w:sz="4" w:space="0" w:color="auto"/>
            </w:tcBorders>
            <w:shd w:val="clear" w:color="auto" w:fill="B3B3B3"/>
            <w:vAlign w:val="center"/>
          </w:tcPr>
          <w:p w14:paraId="0409327E"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6FE2C93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UUG</w:t>
            </w:r>
          </w:p>
        </w:tc>
        <w:tc>
          <w:tcPr>
            <w:tcW w:w="1714" w:type="dxa"/>
            <w:vMerge/>
            <w:tcBorders>
              <w:top w:val="nil"/>
              <w:left w:val="single" w:sz="4" w:space="0" w:color="auto"/>
              <w:bottom w:val="single" w:sz="4" w:space="0" w:color="auto"/>
              <w:right w:val="single" w:sz="4" w:space="0" w:color="auto"/>
            </w:tcBorders>
            <w:vAlign w:val="center"/>
          </w:tcPr>
          <w:p w14:paraId="6A4E1AB8" w14:textId="77777777" w:rsidR="00F24F53" w:rsidRPr="005B763D" w:rsidRDefault="00F24F53" w:rsidP="00EC69C2">
            <w:pPr>
              <w:rPr>
                <w:rFonts w:ascii="Times New Roman" w:hAnsi="Times New Roman" w:cs="Times New Roman"/>
              </w:rPr>
            </w:pPr>
          </w:p>
        </w:tc>
        <w:tc>
          <w:tcPr>
            <w:tcW w:w="723" w:type="dxa"/>
            <w:tcBorders>
              <w:top w:val="nil"/>
              <w:left w:val="nil"/>
              <w:bottom w:val="single" w:sz="4" w:space="0" w:color="auto"/>
              <w:right w:val="single" w:sz="4" w:space="0" w:color="auto"/>
            </w:tcBorders>
            <w:shd w:val="clear" w:color="auto" w:fill="auto"/>
            <w:noWrap/>
            <w:vAlign w:val="center"/>
          </w:tcPr>
          <w:p w14:paraId="5163F9A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UCG</w:t>
            </w:r>
          </w:p>
        </w:tc>
        <w:tc>
          <w:tcPr>
            <w:tcW w:w="1557" w:type="dxa"/>
            <w:vMerge/>
            <w:tcBorders>
              <w:top w:val="nil"/>
              <w:left w:val="single" w:sz="4" w:space="0" w:color="auto"/>
              <w:bottom w:val="single" w:sz="4" w:space="0" w:color="auto"/>
              <w:right w:val="single" w:sz="4" w:space="0" w:color="auto"/>
            </w:tcBorders>
            <w:vAlign w:val="center"/>
          </w:tcPr>
          <w:p w14:paraId="036D82B1"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E6E6E6"/>
            <w:noWrap/>
            <w:vAlign w:val="center"/>
          </w:tcPr>
          <w:p w14:paraId="1B3B7FE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UAG</w:t>
            </w:r>
          </w:p>
        </w:tc>
        <w:tc>
          <w:tcPr>
            <w:tcW w:w="1664" w:type="dxa"/>
            <w:vMerge/>
            <w:tcBorders>
              <w:top w:val="nil"/>
              <w:left w:val="single" w:sz="4" w:space="0" w:color="auto"/>
              <w:bottom w:val="single" w:sz="4" w:space="0" w:color="auto"/>
              <w:right w:val="single" w:sz="4" w:space="0" w:color="auto"/>
            </w:tcBorders>
            <w:vAlign w:val="center"/>
          </w:tcPr>
          <w:p w14:paraId="54A71603"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2904616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UGG</w:t>
            </w:r>
          </w:p>
        </w:tc>
        <w:tc>
          <w:tcPr>
            <w:tcW w:w="1664" w:type="dxa"/>
            <w:tcBorders>
              <w:top w:val="nil"/>
              <w:left w:val="nil"/>
              <w:bottom w:val="single" w:sz="4" w:space="0" w:color="auto"/>
              <w:right w:val="single" w:sz="4" w:space="0" w:color="auto"/>
            </w:tcBorders>
            <w:shd w:val="clear" w:color="auto" w:fill="auto"/>
            <w:vAlign w:val="center"/>
          </w:tcPr>
          <w:p w14:paraId="2819B75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Tryptophan (</w:t>
            </w:r>
            <w:proofErr w:type="spellStart"/>
            <w:r w:rsidRPr="005B763D">
              <w:rPr>
                <w:rFonts w:ascii="Times New Roman" w:hAnsi="Times New Roman" w:cs="Times New Roman"/>
              </w:rPr>
              <w:t>trp</w:t>
            </w:r>
            <w:proofErr w:type="spell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F3F3F3"/>
            <w:noWrap/>
            <w:vAlign w:val="center"/>
          </w:tcPr>
          <w:p w14:paraId="7D9B2EF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520" w:type="dxa"/>
            <w:gridSpan w:val="2"/>
            <w:vMerge/>
            <w:tcBorders>
              <w:top w:val="nil"/>
              <w:left w:val="nil"/>
              <w:bottom w:val="nil"/>
              <w:right w:val="nil"/>
            </w:tcBorders>
            <w:vAlign w:val="center"/>
          </w:tcPr>
          <w:p w14:paraId="45649F14" w14:textId="77777777" w:rsidR="00F24F53" w:rsidRPr="005B763D" w:rsidRDefault="00F24F53" w:rsidP="00EC69C2">
            <w:pPr>
              <w:rPr>
                <w:rFonts w:ascii="Times New Roman" w:hAnsi="Times New Roman" w:cs="Times New Roman"/>
              </w:rPr>
            </w:pPr>
          </w:p>
        </w:tc>
      </w:tr>
      <w:tr w:rsidR="00F24F53" w:rsidRPr="005B763D" w14:paraId="57CA5E8B" w14:textId="77777777" w:rsidTr="00EC69C2">
        <w:trPr>
          <w:trHeight w:val="545"/>
          <w:jc w:val="center"/>
        </w:trPr>
        <w:tc>
          <w:tcPr>
            <w:tcW w:w="520" w:type="dxa"/>
            <w:vMerge/>
            <w:tcBorders>
              <w:top w:val="nil"/>
              <w:left w:val="nil"/>
              <w:bottom w:val="nil"/>
              <w:right w:val="nil"/>
            </w:tcBorders>
            <w:vAlign w:val="center"/>
          </w:tcPr>
          <w:p w14:paraId="30F68346" w14:textId="77777777" w:rsidR="00F24F53" w:rsidRPr="005B763D" w:rsidRDefault="00F24F53" w:rsidP="00EC69C2">
            <w:pPr>
              <w:rPr>
                <w:rFonts w:ascii="Times New Roman" w:hAnsi="Times New Roman" w:cs="Times New Roman"/>
              </w:rPr>
            </w:pPr>
          </w:p>
        </w:tc>
        <w:tc>
          <w:tcPr>
            <w:tcW w:w="390" w:type="dxa"/>
            <w:vMerge w:val="restart"/>
            <w:tcBorders>
              <w:top w:val="single" w:sz="4" w:space="0" w:color="auto"/>
              <w:left w:val="single" w:sz="4" w:space="0" w:color="auto"/>
              <w:bottom w:val="single" w:sz="4" w:space="0" w:color="auto"/>
              <w:right w:val="single" w:sz="4" w:space="0" w:color="auto"/>
            </w:tcBorders>
            <w:shd w:val="clear" w:color="auto" w:fill="CCCCCC"/>
            <w:noWrap/>
            <w:vAlign w:val="center"/>
          </w:tcPr>
          <w:p w14:paraId="7C16E7D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736" w:type="dxa"/>
            <w:tcBorders>
              <w:top w:val="nil"/>
              <w:left w:val="nil"/>
              <w:bottom w:val="nil"/>
              <w:right w:val="single" w:sz="4" w:space="0" w:color="auto"/>
            </w:tcBorders>
            <w:shd w:val="clear" w:color="auto" w:fill="auto"/>
            <w:noWrap/>
            <w:vAlign w:val="center"/>
          </w:tcPr>
          <w:p w14:paraId="15C869D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CUU</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tcPr>
          <w:p w14:paraId="4491FF74" w14:textId="77777777" w:rsidR="00F24F53" w:rsidRPr="005B763D" w:rsidRDefault="00F24F53" w:rsidP="00EC69C2">
            <w:pPr>
              <w:jc w:val="center"/>
              <w:rPr>
                <w:rFonts w:ascii="Times New Roman" w:hAnsi="Times New Roman" w:cs="Times New Roman"/>
              </w:rPr>
            </w:pPr>
            <w:proofErr w:type="spellStart"/>
            <w:r w:rsidRPr="005B763D">
              <w:rPr>
                <w:rFonts w:ascii="Times New Roman" w:hAnsi="Times New Roman" w:cs="Times New Roman"/>
              </w:rPr>
              <w:t>Leucine</w:t>
            </w:r>
            <w:proofErr w:type="spellEnd"/>
            <w:r w:rsidRPr="005B763D">
              <w:rPr>
                <w:rFonts w:ascii="Times New Roman" w:hAnsi="Times New Roman" w:cs="Times New Roman"/>
              </w:rPr>
              <w:t xml:space="preserve"> </w:t>
            </w:r>
          </w:p>
          <w:p w14:paraId="3001D98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leu</w:t>
            </w:r>
            <w:proofErr w:type="spellEnd"/>
            <w:proofErr w:type="gramEnd"/>
            <w:r w:rsidRPr="005B763D">
              <w:rPr>
                <w:rFonts w:ascii="Times New Roman" w:hAnsi="Times New Roman" w:cs="Times New Roman"/>
              </w:rPr>
              <w:t>)</w:t>
            </w:r>
          </w:p>
        </w:tc>
        <w:tc>
          <w:tcPr>
            <w:tcW w:w="723" w:type="dxa"/>
            <w:tcBorders>
              <w:top w:val="nil"/>
              <w:left w:val="nil"/>
              <w:bottom w:val="nil"/>
              <w:right w:val="single" w:sz="4" w:space="0" w:color="auto"/>
            </w:tcBorders>
            <w:shd w:val="clear" w:color="auto" w:fill="auto"/>
            <w:noWrap/>
            <w:vAlign w:val="center"/>
          </w:tcPr>
          <w:p w14:paraId="52023E4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CCU</w:t>
            </w:r>
          </w:p>
        </w:tc>
        <w:tc>
          <w:tcPr>
            <w:tcW w:w="1557" w:type="dxa"/>
            <w:vMerge w:val="restart"/>
            <w:tcBorders>
              <w:top w:val="nil"/>
              <w:left w:val="single" w:sz="4" w:space="0" w:color="auto"/>
              <w:bottom w:val="single" w:sz="4" w:space="0" w:color="auto"/>
              <w:right w:val="single" w:sz="4" w:space="0" w:color="auto"/>
            </w:tcBorders>
            <w:shd w:val="clear" w:color="auto" w:fill="auto"/>
            <w:vAlign w:val="center"/>
          </w:tcPr>
          <w:p w14:paraId="3B1CBCEE" w14:textId="77777777" w:rsidR="00F24F53" w:rsidRPr="005B763D" w:rsidRDefault="00F24F53" w:rsidP="00EC69C2">
            <w:pPr>
              <w:jc w:val="center"/>
              <w:rPr>
                <w:rFonts w:ascii="Times New Roman" w:hAnsi="Times New Roman" w:cs="Times New Roman"/>
              </w:rPr>
            </w:pPr>
            <w:proofErr w:type="spellStart"/>
            <w:r w:rsidRPr="005B763D">
              <w:rPr>
                <w:rFonts w:ascii="Times New Roman" w:hAnsi="Times New Roman" w:cs="Times New Roman"/>
              </w:rPr>
              <w:t>Proline</w:t>
            </w:r>
            <w:proofErr w:type="spellEnd"/>
            <w:r w:rsidRPr="005B763D">
              <w:rPr>
                <w:rFonts w:ascii="Times New Roman" w:hAnsi="Times New Roman" w:cs="Times New Roman"/>
              </w:rPr>
              <w:t xml:space="preserve"> </w:t>
            </w:r>
          </w:p>
          <w:p w14:paraId="5888CFB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gramStart"/>
            <w:r w:rsidRPr="005B763D">
              <w:rPr>
                <w:rFonts w:ascii="Times New Roman" w:hAnsi="Times New Roman" w:cs="Times New Roman"/>
              </w:rPr>
              <w:t>pro</w:t>
            </w:r>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1394ECA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CAU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5348A334" w14:textId="77777777" w:rsidR="00F24F53" w:rsidRPr="005B763D" w:rsidRDefault="00F24F53" w:rsidP="00EC69C2">
            <w:pPr>
              <w:jc w:val="center"/>
              <w:rPr>
                <w:rFonts w:ascii="Times New Roman" w:hAnsi="Times New Roman" w:cs="Times New Roman"/>
              </w:rPr>
            </w:pPr>
            <w:proofErr w:type="spellStart"/>
            <w:r w:rsidRPr="005B763D">
              <w:rPr>
                <w:rFonts w:ascii="Times New Roman" w:hAnsi="Times New Roman" w:cs="Times New Roman"/>
              </w:rPr>
              <w:t>Histidine</w:t>
            </w:r>
            <w:proofErr w:type="spellEnd"/>
            <w:r w:rsidRPr="005B763D">
              <w:rPr>
                <w:rFonts w:ascii="Times New Roman" w:hAnsi="Times New Roman" w:cs="Times New Roman"/>
              </w:rPr>
              <w:t xml:space="preserve"> </w:t>
            </w:r>
          </w:p>
          <w:p w14:paraId="24A9F37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gramStart"/>
            <w:r w:rsidRPr="005B763D">
              <w:rPr>
                <w:rFonts w:ascii="Times New Roman" w:hAnsi="Times New Roman" w:cs="Times New Roman"/>
              </w:rPr>
              <w:t>his</w:t>
            </w:r>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26EE9D9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CGU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2B21410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Arginine </w:t>
            </w:r>
          </w:p>
          <w:p w14:paraId="35C8EE8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arg</w:t>
            </w:r>
            <w:proofErr w:type="spellEnd"/>
            <w:proofErr w:type="gram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B3B3B3"/>
            <w:noWrap/>
            <w:vAlign w:val="center"/>
          </w:tcPr>
          <w:p w14:paraId="78739F5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520" w:type="dxa"/>
            <w:gridSpan w:val="2"/>
            <w:vMerge/>
            <w:tcBorders>
              <w:top w:val="nil"/>
              <w:left w:val="nil"/>
              <w:bottom w:val="nil"/>
              <w:right w:val="nil"/>
            </w:tcBorders>
            <w:vAlign w:val="center"/>
          </w:tcPr>
          <w:p w14:paraId="06B48E79" w14:textId="77777777" w:rsidR="00F24F53" w:rsidRPr="005B763D" w:rsidRDefault="00F24F53" w:rsidP="00EC69C2">
            <w:pPr>
              <w:rPr>
                <w:rFonts w:ascii="Times New Roman" w:hAnsi="Times New Roman" w:cs="Times New Roman"/>
              </w:rPr>
            </w:pPr>
          </w:p>
        </w:tc>
      </w:tr>
      <w:tr w:rsidR="00F24F53" w:rsidRPr="005B763D" w14:paraId="32017BDD" w14:textId="77777777" w:rsidTr="00EC69C2">
        <w:trPr>
          <w:trHeight w:val="545"/>
          <w:jc w:val="center"/>
        </w:trPr>
        <w:tc>
          <w:tcPr>
            <w:tcW w:w="520" w:type="dxa"/>
            <w:vMerge/>
            <w:tcBorders>
              <w:top w:val="nil"/>
              <w:left w:val="nil"/>
              <w:bottom w:val="nil"/>
              <w:right w:val="nil"/>
            </w:tcBorders>
            <w:vAlign w:val="center"/>
          </w:tcPr>
          <w:p w14:paraId="0999E93E"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CCCCCC"/>
            <w:vAlign w:val="center"/>
          </w:tcPr>
          <w:p w14:paraId="7095B4D4"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3A4729E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CUC</w:t>
            </w:r>
          </w:p>
        </w:tc>
        <w:tc>
          <w:tcPr>
            <w:tcW w:w="1714" w:type="dxa"/>
            <w:vMerge/>
            <w:tcBorders>
              <w:top w:val="nil"/>
              <w:left w:val="single" w:sz="4" w:space="0" w:color="auto"/>
              <w:bottom w:val="single" w:sz="4" w:space="0" w:color="auto"/>
              <w:right w:val="single" w:sz="4" w:space="0" w:color="auto"/>
            </w:tcBorders>
            <w:vAlign w:val="center"/>
          </w:tcPr>
          <w:p w14:paraId="571EF9DA"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5A63FAD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CCC</w:t>
            </w:r>
          </w:p>
        </w:tc>
        <w:tc>
          <w:tcPr>
            <w:tcW w:w="1557" w:type="dxa"/>
            <w:vMerge/>
            <w:tcBorders>
              <w:top w:val="nil"/>
              <w:left w:val="single" w:sz="4" w:space="0" w:color="auto"/>
              <w:bottom w:val="single" w:sz="4" w:space="0" w:color="auto"/>
              <w:right w:val="single" w:sz="4" w:space="0" w:color="auto"/>
            </w:tcBorders>
            <w:vAlign w:val="center"/>
          </w:tcPr>
          <w:p w14:paraId="489B9B85"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14AA0FBE"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CAC</w:t>
            </w:r>
          </w:p>
        </w:tc>
        <w:tc>
          <w:tcPr>
            <w:tcW w:w="1664" w:type="dxa"/>
            <w:vMerge/>
            <w:tcBorders>
              <w:top w:val="nil"/>
              <w:left w:val="single" w:sz="4" w:space="0" w:color="auto"/>
              <w:bottom w:val="single" w:sz="4" w:space="0" w:color="auto"/>
              <w:right w:val="single" w:sz="4" w:space="0" w:color="auto"/>
            </w:tcBorders>
            <w:vAlign w:val="center"/>
          </w:tcPr>
          <w:p w14:paraId="5B2A9801"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0C16501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CGC</w:t>
            </w:r>
          </w:p>
        </w:tc>
        <w:tc>
          <w:tcPr>
            <w:tcW w:w="1664" w:type="dxa"/>
            <w:vMerge/>
            <w:tcBorders>
              <w:top w:val="nil"/>
              <w:left w:val="single" w:sz="4" w:space="0" w:color="auto"/>
              <w:bottom w:val="single" w:sz="4" w:space="0" w:color="auto"/>
              <w:right w:val="single" w:sz="4" w:space="0" w:color="auto"/>
            </w:tcBorders>
            <w:vAlign w:val="center"/>
          </w:tcPr>
          <w:p w14:paraId="4F0BEB4F"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CCCCCC"/>
            <w:noWrap/>
            <w:vAlign w:val="center"/>
          </w:tcPr>
          <w:p w14:paraId="174F04D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520" w:type="dxa"/>
            <w:gridSpan w:val="2"/>
            <w:vMerge/>
            <w:tcBorders>
              <w:top w:val="nil"/>
              <w:left w:val="nil"/>
              <w:bottom w:val="nil"/>
              <w:right w:val="nil"/>
            </w:tcBorders>
            <w:vAlign w:val="center"/>
          </w:tcPr>
          <w:p w14:paraId="4D78E54C" w14:textId="77777777" w:rsidR="00F24F53" w:rsidRPr="005B763D" w:rsidRDefault="00F24F53" w:rsidP="00EC69C2">
            <w:pPr>
              <w:rPr>
                <w:rFonts w:ascii="Times New Roman" w:hAnsi="Times New Roman" w:cs="Times New Roman"/>
              </w:rPr>
            </w:pPr>
          </w:p>
        </w:tc>
      </w:tr>
      <w:tr w:rsidR="00F24F53" w:rsidRPr="005B763D" w14:paraId="44265750" w14:textId="77777777" w:rsidTr="00EC69C2">
        <w:trPr>
          <w:trHeight w:val="545"/>
          <w:jc w:val="center"/>
        </w:trPr>
        <w:tc>
          <w:tcPr>
            <w:tcW w:w="520" w:type="dxa"/>
            <w:vMerge/>
            <w:tcBorders>
              <w:top w:val="nil"/>
              <w:left w:val="nil"/>
              <w:bottom w:val="nil"/>
              <w:right w:val="nil"/>
            </w:tcBorders>
            <w:vAlign w:val="center"/>
          </w:tcPr>
          <w:p w14:paraId="7DF98C4C"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CCCCCC"/>
            <w:vAlign w:val="center"/>
          </w:tcPr>
          <w:p w14:paraId="69883698"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29A3502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CUA</w:t>
            </w:r>
          </w:p>
        </w:tc>
        <w:tc>
          <w:tcPr>
            <w:tcW w:w="1714" w:type="dxa"/>
            <w:vMerge/>
            <w:tcBorders>
              <w:top w:val="nil"/>
              <w:left w:val="single" w:sz="4" w:space="0" w:color="auto"/>
              <w:bottom w:val="single" w:sz="4" w:space="0" w:color="auto"/>
              <w:right w:val="single" w:sz="4" w:space="0" w:color="auto"/>
            </w:tcBorders>
            <w:vAlign w:val="center"/>
          </w:tcPr>
          <w:p w14:paraId="794656A2"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1A7671B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CCA</w:t>
            </w:r>
          </w:p>
        </w:tc>
        <w:tc>
          <w:tcPr>
            <w:tcW w:w="1557" w:type="dxa"/>
            <w:vMerge/>
            <w:tcBorders>
              <w:top w:val="nil"/>
              <w:left w:val="single" w:sz="4" w:space="0" w:color="auto"/>
              <w:bottom w:val="single" w:sz="4" w:space="0" w:color="auto"/>
              <w:right w:val="single" w:sz="4" w:space="0" w:color="auto"/>
            </w:tcBorders>
            <w:vAlign w:val="center"/>
          </w:tcPr>
          <w:p w14:paraId="4CF59D33"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059C82F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CAA</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60585A7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Glutamine (</w:t>
            </w:r>
            <w:proofErr w:type="spellStart"/>
            <w:r w:rsidRPr="005B763D">
              <w:rPr>
                <w:rFonts w:ascii="Times New Roman" w:hAnsi="Times New Roman" w:cs="Times New Roman"/>
              </w:rPr>
              <w:t>gln</w:t>
            </w:r>
            <w:proofErr w:type="spell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3892D421"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CGA</w:t>
            </w:r>
          </w:p>
        </w:tc>
        <w:tc>
          <w:tcPr>
            <w:tcW w:w="1664" w:type="dxa"/>
            <w:vMerge/>
            <w:tcBorders>
              <w:top w:val="nil"/>
              <w:left w:val="single" w:sz="4" w:space="0" w:color="auto"/>
              <w:bottom w:val="single" w:sz="4" w:space="0" w:color="auto"/>
              <w:right w:val="single" w:sz="4" w:space="0" w:color="auto"/>
            </w:tcBorders>
            <w:vAlign w:val="center"/>
          </w:tcPr>
          <w:p w14:paraId="73E0D478"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E0E0E0"/>
            <w:noWrap/>
            <w:vAlign w:val="center"/>
          </w:tcPr>
          <w:p w14:paraId="134401A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520" w:type="dxa"/>
            <w:gridSpan w:val="2"/>
            <w:vMerge/>
            <w:tcBorders>
              <w:top w:val="nil"/>
              <w:left w:val="nil"/>
              <w:bottom w:val="nil"/>
              <w:right w:val="nil"/>
            </w:tcBorders>
            <w:vAlign w:val="center"/>
          </w:tcPr>
          <w:p w14:paraId="3300E38D" w14:textId="77777777" w:rsidR="00F24F53" w:rsidRPr="005B763D" w:rsidRDefault="00F24F53" w:rsidP="00EC69C2">
            <w:pPr>
              <w:rPr>
                <w:rFonts w:ascii="Times New Roman" w:hAnsi="Times New Roman" w:cs="Times New Roman"/>
              </w:rPr>
            </w:pPr>
          </w:p>
        </w:tc>
      </w:tr>
      <w:tr w:rsidR="00F24F53" w:rsidRPr="005B763D" w14:paraId="597A4202" w14:textId="77777777" w:rsidTr="00EC69C2">
        <w:trPr>
          <w:trHeight w:val="545"/>
          <w:jc w:val="center"/>
        </w:trPr>
        <w:tc>
          <w:tcPr>
            <w:tcW w:w="520" w:type="dxa"/>
            <w:vMerge/>
            <w:tcBorders>
              <w:top w:val="nil"/>
              <w:left w:val="nil"/>
              <w:bottom w:val="nil"/>
              <w:right w:val="nil"/>
            </w:tcBorders>
            <w:vAlign w:val="center"/>
          </w:tcPr>
          <w:p w14:paraId="0DF06FA8"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CCCCCC"/>
            <w:vAlign w:val="center"/>
          </w:tcPr>
          <w:p w14:paraId="5BF84078"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5DCE1D8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CUG</w:t>
            </w:r>
          </w:p>
        </w:tc>
        <w:tc>
          <w:tcPr>
            <w:tcW w:w="1714" w:type="dxa"/>
            <w:vMerge/>
            <w:tcBorders>
              <w:top w:val="nil"/>
              <w:left w:val="single" w:sz="4" w:space="0" w:color="auto"/>
              <w:bottom w:val="single" w:sz="4" w:space="0" w:color="auto"/>
              <w:right w:val="single" w:sz="4" w:space="0" w:color="auto"/>
            </w:tcBorders>
            <w:vAlign w:val="center"/>
          </w:tcPr>
          <w:p w14:paraId="474F8707" w14:textId="77777777" w:rsidR="00F24F53" w:rsidRPr="005B763D" w:rsidRDefault="00F24F53" w:rsidP="00EC69C2">
            <w:pPr>
              <w:rPr>
                <w:rFonts w:ascii="Times New Roman" w:hAnsi="Times New Roman" w:cs="Times New Roman"/>
              </w:rPr>
            </w:pPr>
          </w:p>
        </w:tc>
        <w:tc>
          <w:tcPr>
            <w:tcW w:w="723" w:type="dxa"/>
            <w:tcBorders>
              <w:top w:val="nil"/>
              <w:left w:val="nil"/>
              <w:bottom w:val="single" w:sz="4" w:space="0" w:color="auto"/>
              <w:right w:val="single" w:sz="4" w:space="0" w:color="auto"/>
            </w:tcBorders>
            <w:shd w:val="clear" w:color="auto" w:fill="auto"/>
            <w:noWrap/>
            <w:vAlign w:val="center"/>
          </w:tcPr>
          <w:p w14:paraId="50FC003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CCG</w:t>
            </w:r>
          </w:p>
        </w:tc>
        <w:tc>
          <w:tcPr>
            <w:tcW w:w="1557" w:type="dxa"/>
            <w:vMerge/>
            <w:tcBorders>
              <w:top w:val="nil"/>
              <w:left w:val="single" w:sz="4" w:space="0" w:color="auto"/>
              <w:bottom w:val="single" w:sz="4" w:space="0" w:color="auto"/>
              <w:right w:val="single" w:sz="4" w:space="0" w:color="auto"/>
            </w:tcBorders>
            <w:vAlign w:val="center"/>
          </w:tcPr>
          <w:p w14:paraId="6EA134AA"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396E532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CAG</w:t>
            </w:r>
          </w:p>
        </w:tc>
        <w:tc>
          <w:tcPr>
            <w:tcW w:w="1664" w:type="dxa"/>
            <w:vMerge/>
            <w:tcBorders>
              <w:top w:val="nil"/>
              <w:left w:val="single" w:sz="4" w:space="0" w:color="auto"/>
              <w:bottom w:val="single" w:sz="4" w:space="0" w:color="auto"/>
              <w:right w:val="single" w:sz="4" w:space="0" w:color="auto"/>
            </w:tcBorders>
            <w:vAlign w:val="center"/>
          </w:tcPr>
          <w:p w14:paraId="58798ABC"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49CC40A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CGG</w:t>
            </w:r>
          </w:p>
        </w:tc>
        <w:tc>
          <w:tcPr>
            <w:tcW w:w="1664" w:type="dxa"/>
            <w:vMerge/>
            <w:tcBorders>
              <w:top w:val="nil"/>
              <w:left w:val="single" w:sz="4" w:space="0" w:color="auto"/>
              <w:bottom w:val="single" w:sz="4" w:space="0" w:color="auto"/>
              <w:right w:val="single" w:sz="4" w:space="0" w:color="auto"/>
            </w:tcBorders>
            <w:vAlign w:val="center"/>
          </w:tcPr>
          <w:p w14:paraId="3BD88E19"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F3F3F3"/>
            <w:noWrap/>
            <w:vAlign w:val="center"/>
          </w:tcPr>
          <w:p w14:paraId="7DD0299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520" w:type="dxa"/>
            <w:gridSpan w:val="2"/>
            <w:vMerge/>
            <w:tcBorders>
              <w:top w:val="nil"/>
              <w:left w:val="nil"/>
              <w:bottom w:val="nil"/>
              <w:right w:val="nil"/>
            </w:tcBorders>
            <w:vAlign w:val="center"/>
          </w:tcPr>
          <w:p w14:paraId="35D8CE97" w14:textId="77777777" w:rsidR="00F24F53" w:rsidRPr="005B763D" w:rsidRDefault="00F24F53" w:rsidP="00EC69C2">
            <w:pPr>
              <w:rPr>
                <w:rFonts w:ascii="Times New Roman" w:hAnsi="Times New Roman" w:cs="Times New Roman"/>
              </w:rPr>
            </w:pPr>
          </w:p>
        </w:tc>
      </w:tr>
      <w:tr w:rsidR="00F24F53" w:rsidRPr="005B763D" w14:paraId="6A44EB8B" w14:textId="77777777" w:rsidTr="00EC69C2">
        <w:trPr>
          <w:trHeight w:val="544"/>
          <w:jc w:val="center"/>
        </w:trPr>
        <w:tc>
          <w:tcPr>
            <w:tcW w:w="520" w:type="dxa"/>
            <w:vMerge/>
            <w:tcBorders>
              <w:top w:val="nil"/>
              <w:left w:val="nil"/>
              <w:bottom w:val="nil"/>
              <w:right w:val="nil"/>
            </w:tcBorders>
            <w:vAlign w:val="center"/>
          </w:tcPr>
          <w:p w14:paraId="424327AF" w14:textId="77777777" w:rsidR="00F24F53" w:rsidRPr="005B763D" w:rsidRDefault="00F24F53" w:rsidP="00EC69C2">
            <w:pPr>
              <w:rPr>
                <w:rFonts w:ascii="Times New Roman" w:hAnsi="Times New Roman" w:cs="Times New Roman"/>
              </w:rPr>
            </w:pPr>
          </w:p>
        </w:tc>
        <w:tc>
          <w:tcPr>
            <w:tcW w:w="390" w:type="dxa"/>
            <w:vMerge w:val="restart"/>
            <w:tcBorders>
              <w:top w:val="single" w:sz="4" w:space="0" w:color="auto"/>
              <w:left w:val="single" w:sz="4" w:space="0" w:color="auto"/>
              <w:bottom w:val="single" w:sz="4" w:space="0" w:color="auto"/>
              <w:right w:val="single" w:sz="4" w:space="0" w:color="auto"/>
            </w:tcBorders>
            <w:shd w:val="clear" w:color="auto" w:fill="E0E0E0"/>
            <w:noWrap/>
            <w:vAlign w:val="center"/>
          </w:tcPr>
          <w:p w14:paraId="2556401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736" w:type="dxa"/>
            <w:tcBorders>
              <w:top w:val="nil"/>
              <w:left w:val="nil"/>
              <w:bottom w:val="nil"/>
              <w:right w:val="single" w:sz="4" w:space="0" w:color="auto"/>
            </w:tcBorders>
            <w:shd w:val="clear" w:color="auto" w:fill="auto"/>
            <w:noWrap/>
            <w:vAlign w:val="center"/>
          </w:tcPr>
          <w:p w14:paraId="78E4775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AUU</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tcPr>
          <w:p w14:paraId="6FC2E9B1"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Isoleucine (</w:t>
            </w:r>
            <w:proofErr w:type="spellStart"/>
            <w:r w:rsidRPr="005B763D">
              <w:rPr>
                <w:rFonts w:ascii="Times New Roman" w:hAnsi="Times New Roman" w:cs="Times New Roman"/>
              </w:rPr>
              <w:t>ile</w:t>
            </w:r>
            <w:proofErr w:type="spellEnd"/>
            <w:r w:rsidRPr="005B763D">
              <w:rPr>
                <w:rFonts w:ascii="Times New Roman" w:hAnsi="Times New Roman" w:cs="Times New Roman"/>
              </w:rPr>
              <w:t>)</w:t>
            </w:r>
          </w:p>
        </w:tc>
        <w:tc>
          <w:tcPr>
            <w:tcW w:w="723" w:type="dxa"/>
            <w:tcBorders>
              <w:top w:val="nil"/>
              <w:left w:val="nil"/>
              <w:bottom w:val="nil"/>
              <w:right w:val="single" w:sz="4" w:space="0" w:color="auto"/>
            </w:tcBorders>
            <w:shd w:val="clear" w:color="auto" w:fill="auto"/>
            <w:noWrap/>
            <w:vAlign w:val="center"/>
          </w:tcPr>
          <w:p w14:paraId="238C283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ACU</w:t>
            </w:r>
          </w:p>
        </w:tc>
        <w:tc>
          <w:tcPr>
            <w:tcW w:w="1557" w:type="dxa"/>
            <w:vMerge w:val="restart"/>
            <w:tcBorders>
              <w:top w:val="nil"/>
              <w:left w:val="single" w:sz="4" w:space="0" w:color="auto"/>
              <w:bottom w:val="single" w:sz="4" w:space="0" w:color="auto"/>
              <w:right w:val="single" w:sz="4" w:space="0" w:color="auto"/>
            </w:tcBorders>
            <w:shd w:val="clear" w:color="auto" w:fill="auto"/>
            <w:vAlign w:val="center"/>
          </w:tcPr>
          <w:p w14:paraId="52EF4B4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Threonine (</w:t>
            </w:r>
            <w:proofErr w:type="spellStart"/>
            <w:r w:rsidRPr="005B763D">
              <w:rPr>
                <w:rFonts w:ascii="Times New Roman" w:hAnsi="Times New Roman" w:cs="Times New Roman"/>
              </w:rPr>
              <w:t>thr</w:t>
            </w:r>
            <w:proofErr w:type="spell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41289ED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AAU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4E627E1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Asparagine (</w:t>
            </w:r>
            <w:proofErr w:type="spellStart"/>
            <w:r w:rsidRPr="005B763D">
              <w:rPr>
                <w:rFonts w:ascii="Times New Roman" w:hAnsi="Times New Roman" w:cs="Times New Roman"/>
              </w:rPr>
              <w:t>asn</w:t>
            </w:r>
            <w:proofErr w:type="spell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338C05F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AGU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1DCE4EE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Serine </w:t>
            </w:r>
          </w:p>
          <w:p w14:paraId="0EB653F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ser</w:t>
            </w:r>
            <w:proofErr w:type="spellEnd"/>
            <w:proofErr w:type="gram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B3B3B3"/>
            <w:noWrap/>
            <w:vAlign w:val="center"/>
          </w:tcPr>
          <w:p w14:paraId="03BF958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520" w:type="dxa"/>
            <w:gridSpan w:val="2"/>
            <w:vMerge/>
            <w:tcBorders>
              <w:top w:val="nil"/>
              <w:left w:val="nil"/>
              <w:bottom w:val="nil"/>
              <w:right w:val="nil"/>
            </w:tcBorders>
            <w:vAlign w:val="center"/>
          </w:tcPr>
          <w:p w14:paraId="67D8265F" w14:textId="77777777" w:rsidR="00F24F53" w:rsidRPr="005B763D" w:rsidRDefault="00F24F53" w:rsidP="00EC69C2">
            <w:pPr>
              <w:rPr>
                <w:rFonts w:ascii="Times New Roman" w:hAnsi="Times New Roman" w:cs="Times New Roman"/>
              </w:rPr>
            </w:pPr>
          </w:p>
        </w:tc>
      </w:tr>
      <w:tr w:rsidR="00F24F53" w:rsidRPr="005B763D" w14:paraId="6B258BC6" w14:textId="77777777" w:rsidTr="00EC69C2">
        <w:trPr>
          <w:trHeight w:val="545"/>
          <w:jc w:val="center"/>
        </w:trPr>
        <w:tc>
          <w:tcPr>
            <w:tcW w:w="520" w:type="dxa"/>
            <w:vMerge/>
            <w:tcBorders>
              <w:top w:val="nil"/>
              <w:left w:val="nil"/>
              <w:bottom w:val="nil"/>
              <w:right w:val="nil"/>
            </w:tcBorders>
            <w:vAlign w:val="center"/>
          </w:tcPr>
          <w:p w14:paraId="710D15F3"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E0E0E0"/>
            <w:vAlign w:val="center"/>
          </w:tcPr>
          <w:p w14:paraId="1E0FFF0B"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66B814E5"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AUC</w:t>
            </w:r>
          </w:p>
        </w:tc>
        <w:tc>
          <w:tcPr>
            <w:tcW w:w="1714" w:type="dxa"/>
            <w:vMerge/>
            <w:tcBorders>
              <w:top w:val="nil"/>
              <w:left w:val="single" w:sz="4" w:space="0" w:color="auto"/>
              <w:bottom w:val="single" w:sz="4" w:space="0" w:color="auto"/>
              <w:right w:val="single" w:sz="4" w:space="0" w:color="auto"/>
            </w:tcBorders>
            <w:vAlign w:val="center"/>
          </w:tcPr>
          <w:p w14:paraId="3F069578"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7AA0F53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ACC</w:t>
            </w:r>
          </w:p>
        </w:tc>
        <w:tc>
          <w:tcPr>
            <w:tcW w:w="1557" w:type="dxa"/>
            <w:vMerge/>
            <w:tcBorders>
              <w:top w:val="nil"/>
              <w:left w:val="single" w:sz="4" w:space="0" w:color="auto"/>
              <w:bottom w:val="single" w:sz="4" w:space="0" w:color="auto"/>
              <w:right w:val="single" w:sz="4" w:space="0" w:color="auto"/>
            </w:tcBorders>
            <w:vAlign w:val="center"/>
          </w:tcPr>
          <w:p w14:paraId="0BECD412"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17905EEE"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AAC</w:t>
            </w:r>
          </w:p>
        </w:tc>
        <w:tc>
          <w:tcPr>
            <w:tcW w:w="1664" w:type="dxa"/>
            <w:vMerge/>
            <w:tcBorders>
              <w:top w:val="nil"/>
              <w:left w:val="single" w:sz="4" w:space="0" w:color="auto"/>
              <w:bottom w:val="single" w:sz="4" w:space="0" w:color="auto"/>
              <w:right w:val="single" w:sz="4" w:space="0" w:color="auto"/>
            </w:tcBorders>
            <w:vAlign w:val="center"/>
          </w:tcPr>
          <w:p w14:paraId="18968045"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60C3863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AGC</w:t>
            </w:r>
          </w:p>
        </w:tc>
        <w:tc>
          <w:tcPr>
            <w:tcW w:w="1664" w:type="dxa"/>
            <w:vMerge/>
            <w:tcBorders>
              <w:top w:val="nil"/>
              <w:left w:val="single" w:sz="4" w:space="0" w:color="auto"/>
              <w:bottom w:val="single" w:sz="4" w:space="0" w:color="auto"/>
              <w:right w:val="single" w:sz="4" w:space="0" w:color="auto"/>
            </w:tcBorders>
            <w:vAlign w:val="center"/>
          </w:tcPr>
          <w:p w14:paraId="48000FAB"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CCCCCC"/>
            <w:noWrap/>
            <w:vAlign w:val="center"/>
          </w:tcPr>
          <w:p w14:paraId="4565F55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520" w:type="dxa"/>
            <w:gridSpan w:val="2"/>
            <w:vMerge/>
            <w:tcBorders>
              <w:top w:val="nil"/>
              <w:left w:val="nil"/>
              <w:bottom w:val="nil"/>
              <w:right w:val="nil"/>
            </w:tcBorders>
            <w:vAlign w:val="center"/>
          </w:tcPr>
          <w:p w14:paraId="73825C8D" w14:textId="77777777" w:rsidR="00F24F53" w:rsidRPr="005B763D" w:rsidRDefault="00F24F53" w:rsidP="00EC69C2">
            <w:pPr>
              <w:rPr>
                <w:rFonts w:ascii="Times New Roman" w:hAnsi="Times New Roman" w:cs="Times New Roman"/>
              </w:rPr>
            </w:pPr>
          </w:p>
        </w:tc>
      </w:tr>
      <w:tr w:rsidR="00F24F53" w:rsidRPr="005B763D" w14:paraId="38262EDD" w14:textId="77777777" w:rsidTr="00EC69C2">
        <w:trPr>
          <w:trHeight w:val="545"/>
          <w:jc w:val="center"/>
        </w:trPr>
        <w:tc>
          <w:tcPr>
            <w:tcW w:w="520" w:type="dxa"/>
            <w:vMerge/>
            <w:tcBorders>
              <w:top w:val="nil"/>
              <w:left w:val="nil"/>
              <w:bottom w:val="nil"/>
              <w:right w:val="nil"/>
            </w:tcBorders>
            <w:vAlign w:val="center"/>
          </w:tcPr>
          <w:p w14:paraId="1A702331"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E0E0E0"/>
            <w:vAlign w:val="center"/>
          </w:tcPr>
          <w:p w14:paraId="5B02D6CE"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16F78C0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AUA</w:t>
            </w:r>
          </w:p>
        </w:tc>
        <w:tc>
          <w:tcPr>
            <w:tcW w:w="1714" w:type="dxa"/>
            <w:vMerge/>
            <w:tcBorders>
              <w:top w:val="nil"/>
              <w:left w:val="single" w:sz="4" w:space="0" w:color="auto"/>
              <w:bottom w:val="single" w:sz="4" w:space="0" w:color="auto"/>
              <w:right w:val="single" w:sz="4" w:space="0" w:color="auto"/>
            </w:tcBorders>
            <w:vAlign w:val="center"/>
          </w:tcPr>
          <w:p w14:paraId="31C3D7AA"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4135568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ACA</w:t>
            </w:r>
          </w:p>
        </w:tc>
        <w:tc>
          <w:tcPr>
            <w:tcW w:w="1557" w:type="dxa"/>
            <w:vMerge/>
            <w:tcBorders>
              <w:top w:val="nil"/>
              <w:left w:val="single" w:sz="4" w:space="0" w:color="auto"/>
              <w:bottom w:val="single" w:sz="4" w:space="0" w:color="auto"/>
              <w:right w:val="single" w:sz="4" w:space="0" w:color="auto"/>
            </w:tcBorders>
            <w:vAlign w:val="center"/>
          </w:tcPr>
          <w:p w14:paraId="3645FEC5"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364B911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AAA</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0C0A5B81"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Lysine </w:t>
            </w:r>
          </w:p>
          <w:p w14:paraId="04651B2A"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lys</w:t>
            </w:r>
            <w:proofErr w:type="spellEnd"/>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35CFCFA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AGA</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005F339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Arginine </w:t>
            </w:r>
          </w:p>
          <w:p w14:paraId="5F4BA2A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arg</w:t>
            </w:r>
            <w:proofErr w:type="spellEnd"/>
            <w:proofErr w:type="gram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E0E0E0"/>
            <w:noWrap/>
            <w:vAlign w:val="center"/>
          </w:tcPr>
          <w:p w14:paraId="73AB458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520" w:type="dxa"/>
            <w:gridSpan w:val="2"/>
            <w:vMerge/>
            <w:tcBorders>
              <w:top w:val="nil"/>
              <w:left w:val="nil"/>
              <w:bottom w:val="nil"/>
              <w:right w:val="nil"/>
            </w:tcBorders>
            <w:vAlign w:val="center"/>
          </w:tcPr>
          <w:p w14:paraId="0C97D72A" w14:textId="77777777" w:rsidR="00F24F53" w:rsidRPr="005B763D" w:rsidRDefault="00F24F53" w:rsidP="00EC69C2">
            <w:pPr>
              <w:rPr>
                <w:rFonts w:ascii="Times New Roman" w:hAnsi="Times New Roman" w:cs="Times New Roman"/>
              </w:rPr>
            </w:pPr>
          </w:p>
        </w:tc>
      </w:tr>
      <w:tr w:rsidR="00F24F53" w:rsidRPr="005B763D" w14:paraId="413DB752" w14:textId="77777777" w:rsidTr="00EC69C2">
        <w:trPr>
          <w:trHeight w:val="545"/>
          <w:jc w:val="center"/>
        </w:trPr>
        <w:tc>
          <w:tcPr>
            <w:tcW w:w="520" w:type="dxa"/>
            <w:vMerge/>
            <w:tcBorders>
              <w:top w:val="nil"/>
              <w:left w:val="nil"/>
              <w:bottom w:val="nil"/>
              <w:right w:val="nil"/>
            </w:tcBorders>
            <w:vAlign w:val="center"/>
          </w:tcPr>
          <w:p w14:paraId="2BE0AE80"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E0E0E0"/>
            <w:vAlign w:val="center"/>
          </w:tcPr>
          <w:p w14:paraId="659332A6" w14:textId="77777777" w:rsidR="00F24F53" w:rsidRPr="005B763D" w:rsidRDefault="00F24F53" w:rsidP="00EC69C2">
            <w:pPr>
              <w:rPr>
                <w:rFonts w:ascii="Times New Roman" w:hAnsi="Times New Roman" w:cs="Times New Roman"/>
              </w:rPr>
            </w:pPr>
          </w:p>
        </w:tc>
        <w:tc>
          <w:tcPr>
            <w:tcW w:w="736" w:type="dxa"/>
            <w:tcBorders>
              <w:top w:val="single" w:sz="4" w:space="0" w:color="auto"/>
              <w:left w:val="nil"/>
              <w:bottom w:val="single" w:sz="4" w:space="0" w:color="auto"/>
              <w:right w:val="single" w:sz="4" w:space="0" w:color="auto"/>
            </w:tcBorders>
            <w:shd w:val="clear" w:color="auto" w:fill="E6E6E6"/>
            <w:noWrap/>
            <w:vAlign w:val="center"/>
          </w:tcPr>
          <w:p w14:paraId="5B0AF57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AUG</w:t>
            </w:r>
          </w:p>
        </w:tc>
        <w:tc>
          <w:tcPr>
            <w:tcW w:w="1714" w:type="dxa"/>
            <w:tcBorders>
              <w:top w:val="nil"/>
              <w:left w:val="nil"/>
              <w:bottom w:val="single" w:sz="4" w:space="0" w:color="auto"/>
              <w:right w:val="single" w:sz="4" w:space="0" w:color="auto"/>
            </w:tcBorders>
            <w:shd w:val="clear" w:color="auto" w:fill="auto"/>
            <w:vAlign w:val="center"/>
          </w:tcPr>
          <w:p w14:paraId="4E77333D"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Methionine (met) </w:t>
            </w:r>
            <w:r w:rsidRPr="005B763D">
              <w:rPr>
                <w:rFonts w:ascii="Times New Roman" w:hAnsi="Times New Roman" w:cs="Times New Roman"/>
                <w:i/>
              </w:rPr>
              <w:t>START</w:t>
            </w:r>
          </w:p>
        </w:tc>
        <w:tc>
          <w:tcPr>
            <w:tcW w:w="723" w:type="dxa"/>
            <w:tcBorders>
              <w:top w:val="nil"/>
              <w:left w:val="nil"/>
              <w:bottom w:val="single" w:sz="4" w:space="0" w:color="auto"/>
              <w:right w:val="single" w:sz="4" w:space="0" w:color="auto"/>
            </w:tcBorders>
            <w:shd w:val="clear" w:color="auto" w:fill="auto"/>
            <w:noWrap/>
            <w:vAlign w:val="center"/>
          </w:tcPr>
          <w:p w14:paraId="4DF58BAB"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ACG</w:t>
            </w:r>
          </w:p>
        </w:tc>
        <w:tc>
          <w:tcPr>
            <w:tcW w:w="1557" w:type="dxa"/>
            <w:vMerge/>
            <w:tcBorders>
              <w:top w:val="nil"/>
              <w:left w:val="single" w:sz="4" w:space="0" w:color="auto"/>
              <w:bottom w:val="single" w:sz="4" w:space="0" w:color="auto"/>
              <w:right w:val="single" w:sz="4" w:space="0" w:color="auto"/>
            </w:tcBorders>
            <w:vAlign w:val="center"/>
          </w:tcPr>
          <w:p w14:paraId="5FFBF729"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6045CA2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AAG</w:t>
            </w:r>
          </w:p>
        </w:tc>
        <w:tc>
          <w:tcPr>
            <w:tcW w:w="1664" w:type="dxa"/>
            <w:vMerge/>
            <w:tcBorders>
              <w:top w:val="nil"/>
              <w:left w:val="single" w:sz="4" w:space="0" w:color="auto"/>
              <w:bottom w:val="single" w:sz="4" w:space="0" w:color="auto"/>
              <w:right w:val="single" w:sz="4" w:space="0" w:color="auto"/>
            </w:tcBorders>
            <w:vAlign w:val="center"/>
          </w:tcPr>
          <w:p w14:paraId="7068B6A5"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7C33C38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AGG</w:t>
            </w:r>
          </w:p>
        </w:tc>
        <w:tc>
          <w:tcPr>
            <w:tcW w:w="1664" w:type="dxa"/>
            <w:vMerge/>
            <w:tcBorders>
              <w:top w:val="nil"/>
              <w:left w:val="single" w:sz="4" w:space="0" w:color="auto"/>
              <w:bottom w:val="single" w:sz="4" w:space="0" w:color="auto"/>
              <w:right w:val="single" w:sz="4" w:space="0" w:color="auto"/>
            </w:tcBorders>
            <w:vAlign w:val="center"/>
          </w:tcPr>
          <w:p w14:paraId="68E158AD"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F3F3F3"/>
            <w:noWrap/>
            <w:vAlign w:val="center"/>
          </w:tcPr>
          <w:p w14:paraId="2813D31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520" w:type="dxa"/>
            <w:gridSpan w:val="2"/>
            <w:vMerge/>
            <w:tcBorders>
              <w:top w:val="nil"/>
              <w:left w:val="nil"/>
              <w:bottom w:val="nil"/>
              <w:right w:val="nil"/>
            </w:tcBorders>
            <w:vAlign w:val="center"/>
          </w:tcPr>
          <w:p w14:paraId="1B95146F" w14:textId="77777777" w:rsidR="00F24F53" w:rsidRPr="005B763D" w:rsidRDefault="00F24F53" w:rsidP="00EC69C2">
            <w:pPr>
              <w:rPr>
                <w:rFonts w:ascii="Times New Roman" w:hAnsi="Times New Roman" w:cs="Times New Roman"/>
              </w:rPr>
            </w:pPr>
          </w:p>
        </w:tc>
      </w:tr>
      <w:tr w:rsidR="00F24F53" w:rsidRPr="005B763D" w14:paraId="0DCB0F9E" w14:textId="77777777" w:rsidTr="00EC69C2">
        <w:trPr>
          <w:trHeight w:val="545"/>
          <w:jc w:val="center"/>
        </w:trPr>
        <w:tc>
          <w:tcPr>
            <w:tcW w:w="520" w:type="dxa"/>
            <w:vMerge/>
            <w:tcBorders>
              <w:top w:val="nil"/>
              <w:left w:val="nil"/>
              <w:bottom w:val="nil"/>
              <w:right w:val="nil"/>
            </w:tcBorders>
            <w:vAlign w:val="center"/>
          </w:tcPr>
          <w:p w14:paraId="77AEAC30" w14:textId="77777777" w:rsidR="00F24F53" w:rsidRPr="005B763D" w:rsidRDefault="00F24F53" w:rsidP="00EC69C2">
            <w:pPr>
              <w:rPr>
                <w:rFonts w:ascii="Times New Roman" w:hAnsi="Times New Roman" w:cs="Times New Roman"/>
              </w:rPr>
            </w:pPr>
          </w:p>
        </w:tc>
        <w:tc>
          <w:tcPr>
            <w:tcW w:w="390" w:type="dxa"/>
            <w:vMerge w:val="restart"/>
            <w:tcBorders>
              <w:top w:val="single" w:sz="4" w:space="0" w:color="auto"/>
              <w:left w:val="single" w:sz="4" w:space="0" w:color="auto"/>
              <w:bottom w:val="single" w:sz="4" w:space="0" w:color="auto"/>
              <w:right w:val="single" w:sz="4" w:space="0" w:color="auto"/>
            </w:tcBorders>
            <w:shd w:val="clear" w:color="auto" w:fill="F3F3F3"/>
            <w:noWrap/>
            <w:vAlign w:val="center"/>
          </w:tcPr>
          <w:p w14:paraId="0310A0C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736" w:type="dxa"/>
            <w:tcBorders>
              <w:top w:val="nil"/>
              <w:left w:val="nil"/>
              <w:bottom w:val="nil"/>
              <w:right w:val="single" w:sz="4" w:space="0" w:color="auto"/>
            </w:tcBorders>
            <w:shd w:val="clear" w:color="auto" w:fill="auto"/>
            <w:noWrap/>
            <w:vAlign w:val="center"/>
          </w:tcPr>
          <w:p w14:paraId="2FF3D49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GUU</w:t>
            </w:r>
          </w:p>
        </w:tc>
        <w:tc>
          <w:tcPr>
            <w:tcW w:w="1714" w:type="dxa"/>
            <w:vMerge w:val="restart"/>
            <w:tcBorders>
              <w:top w:val="nil"/>
              <w:left w:val="single" w:sz="4" w:space="0" w:color="auto"/>
              <w:bottom w:val="single" w:sz="4" w:space="0" w:color="auto"/>
              <w:right w:val="single" w:sz="4" w:space="0" w:color="auto"/>
            </w:tcBorders>
            <w:shd w:val="clear" w:color="auto" w:fill="auto"/>
            <w:vAlign w:val="center"/>
          </w:tcPr>
          <w:p w14:paraId="382EB152" w14:textId="77777777" w:rsidR="00F24F53" w:rsidRPr="005B763D" w:rsidRDefault="00F24F53" w:rsidP="00EC69C2">
            <w:pPr>
              <w:jc w:val="center"/>
              <w:rPr>
                <w:rFonts w:ascii="Times New Roman" w:hAnsi="Times New Roman" w:cs="Times New Roman"/>
              </w:rPr>
            </w:pPr>
            <w:proofErr w:type="spellStart"/>
            <w:r w:rsidRPr="005B763D">
              <w:rPr>
                <w:rFonts w:ascii="Times New Roman" w:hAnsi="Times New Roman" w:cs="Times New Roman"/>
              </w:rPr>
              <w:t>Valine</w:t>
            </w:r>
            <w:proofErr w:type="spellEnd"/>
            <w:r w:rsidRPr="005B763D">
              <w:rPr>
                <w:rFonts w:ascii="Times New Roman" w:hAnsi="Times New Roman" w:cs="Times New Roman"/>
              </w:rPr>
              <w:t xml:space="preserve"> </w:t>
            </w:r>
          </w:p>
          <w:p w14:paraId="72555DD1"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val</w:t>
            </w:r>
            <w:proofErr w:type="spellEnd"/>
            <w:proofErr w:type="gramEnd"/>
            <w:r w:rsidRPr="005B763D">
              <w:rPr>
                <w:rFonts w:ascii="Times New Roman" w:hAnsi="Times New Roman" w:cs="Times New Roman"/>
              </w:rPr>
              <w:t>)</w:t>
            </w:r>
          </w:p>
        </w:tc>
        <w:tc>
          <w:tcPr>
            <w:tcW w:w="723" w:type="dxa"/>
            <w:tcBorders>
              <w:top w:val="nil"/>
              <w:left w:val="nil"/>
              <w:bottom w:val="nil"/>
              <w:right w:val="single" w:sz="4" w:space="0" w:color="auto"/>
            </w:tcBorders>
            <w:shd w:val="clear" w:color="auto" w:fill="auto"/>
            <w:noWrap/>
            <w:vAlign w:val="center"/>
          </w:tcPr>
          <w:p w14:paraId="4FFD229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GCU</w:t>
            </w:r>
          </w:p>
        </w:tc>
        <w:tc>
          <w:tcPr>
            <w:tcW w:w="1557" w:type="dxa"/>
            <w:vMerge w:val="restart"/>
            <w:tcBorders>
              <w:top w:val="nil"/>
              <w:left w:val="single" w:sz="4" w:space="0" w:color="auto"/>
              <w:bottom w:val="single" w:sz="4" w:space="0" w:color="auto"/>
              <w:right w:val="single" w:sz="4" w:space="0" w:color="auto"/>
            </w:tcBorders>
            <w:shd w:val="clear" w:color="auto" w:fill="auto"/>
            <w:vAlign w:val="center"/>
          </w:tcPr>
          <w:p w14:paraId="3D2605CE"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Alanine </w:t>
            </w:r>
          </w:p>
          <w:p w14:paraId="76B973B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ala</w:t>
            </w:r>
            <w:proofErr w:type="spellEnd"/>
            <w:proofErr w:type="gram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43994969"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GAU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6AA22CD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Aspartic acid (asp)</w:t>
            </w:r>
          </w:p>
        </w:tc>
        <w:tc>
          <w:tcPr>
            <w:tcW w:w="736" w:type="dxa"/>
            <w:tcBorders>
              <w:top w:val="nil"/>
              <w:left w:val="nil"/>
              <w:bottom w:val="nil"/>
              <w:right w:val="single" w:sz="4" w:space="0" w:color="auto"/>
            </w:tcBorders>
            <w:shd w:val="clear" w:color="auto" w:fill="auto"/>
            <w:noWrap/>
            <w:vAlign w:val="center"/>
          </w:tcPr>
          <w:p w14:paraId="6A9E2870"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GGU</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50823AB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 xml:space="preserve">Glycine </w:t>
            </w:r>
          </w:p>
          <w:p w14:paraId="2F1332C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w:t>
            </w:r>
            <w:proofErr w:type="spellStart"/>
            <w:proofErr w:type="gramStart"/>
            <w:r w:rsidRPr="005B763D">
              <w:rPr>
                <w:rFonts w:ascii="Times New Roman" w:hAnsi="Times New Roman" w:cs="Times New Roman"/>
              </w:rPr>
              <w:t>gly</w:t>
            </w:r>
            <w:proofErr w:type="spellEnd"/>
            <w:proofErr w:type="gramEnd"/>
            <w:r w:rsidRPr="005B763D">
              <w:rPr>
                <w:rFonts w:ascii="Times New Roman" w:hAnsi="Times New Roman" w:cs="Times New Roman"/>
              </w:rPr>
              <w:t>)</w:t>
            </w:r>
          </w:p>
        </w:tc>
        <w:tc>
          <w:tcPr>
            <w:tcW w:w="236" w:type="dxa"/>
            <w:tcBorders>
              <w:top w:val="single" w:sz="4" w:space="0" w:color="auto"/>
              <w:left w:val="nil"/>
              <w:bottom w:val="single" w:sz="4" w:space="0" w:color="auto"/>
              <w:right w:val="single" w:sz="4" w:space="0" w:color="auto"/>
            </w:tcBorders>
            <w:shd w:val="clear" w:color="auto" w:fill="B3B3B3"/>
            <w:noWrap/>
            <w:vAlign w:val="center"/>
          </w:tcPr>
          <w:p w14:paraId="0E8FF44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U</w:t>
            </w:r>
          </w:p>
        </w:tc>
        <w:tc>
          <w:tcPr>
            <w:tcW w:w="520" w:type="dxa"/>
            <w:gridSpan w:val="2"/>
            <w:vMerge/>
            <w:tcBorders>
              <w:top w:val="nil"/>
              <w:left w:val="nil"/>
              <w:bottom w:val="nil"/>
              <w:right w:val="nil"/>
            </w:tcBorders>
            <w:vAlign w:val="center"/>
          </w:tcPr>
          <w:p w14:paraId="439A3409" w14:textId="77777777" w:rsidR="00F24F53" w:rsidRPr="005B763D" w:rsidRDefault="00F24F53" w:rsidP="00EC69C2">
            <w:pPr>
              <w:rPr>
                <w:rFonts w:ascii="Times New Roman" w:hAnsi="Times New Roman" w:cs="Times New Roman"/>
              </w:rPr>
            </w:pPr>
          </w:p>
        </w:tc>
      </w:tr>
      <w:tr w:rsidR="00F24F53" w:rsidRPr="005B763D" w14:paraId="18FD7F7C" w14:textId="77777777" w:rsidTr="00EC69C2">
        <w:trPr>
          <w:trHeight w:val="545"/>
          <w:jc w:val="center"/>
        </w:trPr>
        <w:tc>
          <w:tcPr>
            <w:tcW w:w="520" w:type="dxa"/>
            <w:vMerge/>
            <w:tcBorders>
              <w:top w:val="nil"/>
              <w:left w:val="nil"/>
              <w:bottom w:val="nil"/>
              <w:right w:val="nil"/>
            </w:tcBorders>
            <w:vAlign w:val="center"/>
          </w:tcPr>
          <w:p w14:paraId="4222EBC7"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F3F3F3"/>
            <w:vAlign w:val="center"/>
          </w:tcPr>
          <w:p w14:paraId="50BC00CB"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57773AD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GUC</w:t>
            </w:r>
          </w:p>
        </w:tc>
        <w:tc>
          <w:tcPr>
            <w:tcW w:w="1714" w:type="dxa"/>
            <w:vMerge/>
            <w:tcBorders>
              <w:top w:val="nil"/>
              <w:left w:val="single" w:sz="4" w:space="0" w:color="auto"/>
              <w:bottom w:val="single" w:sz="4" w:space="0" w:color="auto"/>
              <w:right w:val="single" w:sz="4" w:space="0" w:color="auto"/>
            </w:tcBorders>
            <w:vAlign w:val="center"/>
          </w:tcPr>
          <w:p w14:paraId="141A4FA9"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506EC74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GCC</w:t>
            </w:r>
          </w:p>
        </w:tc>
        <w:tc>
          <w:tcPr>
            <w:tcW w:w="1557" w:type="dxa"/>
            <w:vMerge/>
            <w:tcBorders>
              <w:top w:val="nil"/>
              <w:left w:val="single" w:sz="4" w:space="0" w:color="auto"/>
              <w:bottom w:val="single" w:sz="4" w:space="0" w:color="auto"/>
              <w:right w:val="single" w:sz="4" w:space="0" w:color="auto"/>
            </w:tcBorders>
            <w:vAlign w:val="center"/>
          </w:tcPr>
          <w:p w14:paraId="44DFFA89"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5F9B2A64"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GAC</w:t>
            </w:r>
          </w:p>
        </w:tc>
        <w:tc>
          <w:tcPr>
            <w:tcW w:w="1664" w:type="dxa"/>
            <w:vMerge/>
            <w:tcBorders>
              <w:top w:val="nil"/>
              <w:left w:val="single" w:sz="4" w:space="0" w:color="auto"/>
              <w:bottom w:val="single" w:sz="4" w:space="0" w:color="auto"/>
              <w:right w:val="single" w:sz="4" w:space="0" w:color="auto"/>
            </w:tcBorders>
            <w:vAlign w:val="center"/>
          </w:tcPr>
          <w:p w14:paraId="5EB62940"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0D595DC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GGC</w:t>
            </w:r>
          </w:p>
        </w:tc>
        <w:tc>
          <w:tcPr>
            <w:tcW w:w="1664" w:type="dxa"/>
            <w:vMerge/>
            <w:tcBorders>
              <w:top w:val="nil"/>
              <w:left w:val="single" w:sz="4" w:space="0" w:color="auto"/>
              <w:bottom w:val="single" w:sz="4" w:space="0" w:color="auto"/>
              <w:right w:val="single" w:sz="4" w:space="0" w:color="auto"/>
            </w:tcBorders>
            <w:vAlign w:val="center"/>
          </w:tcPr>
          <w:p w14:paraId="387094B5"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CCCCCC"/>
            <w:noWrap/>
            <w:vAlign w:val="center"/>
          </w:tcPr>
          <w:p w14:paraId="5205BAA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C</w:t>
            </w:r>
          </w:p>
        </w:tc>
        <w:tc>
          <w:tcPr>
            <w:tcW w:w="520" w:type="dxa"/>
            <w:gridSpan w:val="2"/>
            <w:vMerge/>
            <w:tcBorders>
              <w:top w:val="nil"/>
              <w:left w:val="nil"/>
              <w:bottom w:val="nil"/>
              <w:right w:val="nil"/>
            </w:tcBorders>
            <w:vAlign w:val="center"/>
          </w:tcPr>
          <w:p w14:paraId="40D726EF" w14:textId="77777777" w:rsidR="00F24F53" w:rsidRPr="005B763D" w:rsidRDefault="00F24F53" w:rsidP="00EC69C2">
            <w:pPr>
              <w:rPr>
                <w:rFonts w:ascii="Times New Roman" w:hAnsi="Times New Roman" w:cs="Times New Roman"/>
              </w:rPr>
            </w:pPr>
          </w:p>
        </w:tc>
      </w:tr>
      <w:tr w:rsidR="00F24F53" w:rsidRPr="005B763D" w14:paraId="4E48861B" w14:textId="77777777" w:rsidTr="00EC69C2">
        <w:trPr>
          <w:trHeight w:val="545"/>
          <w:jc w:val="center"/>
        </w:trPr>
        <w:tc>
          <w:tcPr>
            <w:tcW w:w="520" w:type="dxa"/>
            <w:vMerge/>
            <w:tcBorders>
              <w:top w:val="nil"/>
              <w:left w:val="nil"/>
              <w:bottom w:val="nil"/>
              <w:right w:val="nil"/>
            </w:tcBorders>
            <w:vAlign w:val="center"/>
          </w:tcPr>
          <w:p w14:paraId="501077A9"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F3F3F3"/>
            <w:vAlign w:val="center"/>
          </w:tcPr>
          <w:p w14:paraId="22CB7067"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71A3E95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GUA</w:t>
            </w:r>
          </w:p>
        </w:tc>
        <w:tc>
          <w:tcPr>
            <w:tcW w:w="1714" w:type="dxa"/>
            <w:vMerge/>
            <w:tcBorders>
              <w:top w:val="nil"/>
              <w:left w:val="single" w:sz="4" w:space="0" w:color="auto"/>
              <w:bottom w:val="single" w:sz="4" w:space="0" w:color="auto"/>
              <w:right w:val="single" w:sz="4" w:space="0" w:color="auto"/>
            </w:tcBorders>
            <w:vAlign w:val="center"/>
          </w:tcPr>
          <w:p w14:paraId="383CC611" w14:textId="77777777" w:rsidR="00F24F53" w:rsidRPr="005B763D" w:rsidRDefault="00F24F53" w:rsidP="00EC69C2">
            <w:pPr>
              <w:rPr>
                <w:rFonts w:ascii="Times New Roman" w:hAnsi="Times New Roman" w:cs="Times New Roman"/>
              </w:rPr>
            </w:pPr>
          </w:p>
        </w:tc>
        <w:tc>
          <w:tcPr>
            <w:tcW w:w="723" w:type="dxa"/>
            <w:tcBorders>
              <w:top w:val="nil"/>
              <w:left w:val="nil"/>
              <w:bottom w:val="nil"/>
              <w:right w:val="single" w:sz="4" w:space="0" w:color="auto"/>
            </w:tcBorders>
            <w:shd w:val="clear" w:color="auto" w:fill="auto"/>
            <w:noWrap/>
            <w:vAlign w:val="center"/>
          </w:tcPr>
          <w:p w14:paraId="0E874B07"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GCA</w:t>
            </w:r>
          </w:p>
        </w:tc>
        <w:tc>
          <w:tcPr>
            <w:tcW w:w="1557" w:type="dxa"/>
            <w:vMerge/>
            <w:tcBorders>
              <w:top w:val="nil"/>
              <w:left w:val="single" w:sz="4" w:space="0" w:color="auto"/>
              <w:bottom w:val="single" w:sz="4" w:space="0" w:color="auto"/>
              <w:right w:val="single" w:sz="4" w:space="0" w:color="auto"/>
            </w:tcBorders>
            <w:vAlign w:val="center"/>
          </w:tcPr>
          <w:p w14:paraId="7755FEA4" w14:textId="77777777" w:rsidR="00F24F53" w:rsidRPr="005B763D" w:rsidRDefault="00F24F53" w:rsidP="00EC69C2">
            <w:pPr>
              <w:rPr>
                <w:rFonts w:ascii="Times New Roman" w:hAnsi="Times New Roman" w:cs="Times New Roman"/>
              </w:rPr>
            </w:pPr>
          </w:p>
        </w:tc>
        <w:tc>
          <w:tcPr>
            <w:tcW w:w="736" w:type="dxa"/>
            <w:tcBorders>
              <w:top w:val="nil"/>
              <w:left w:val="nil"/>
              <w:bottom w:val="nil"/>
              <w:right w:val="single" w:sz="4" w:space="0" w:color="auto"/>
            </w:tcBorders>
            <w:shd w:val="clear" w:color="auto" w:fill="auto"/>
            <w:noWrap/>
            <w:vAlign w:val="center"/>
          </w:tcPr>
          <w:p w14:paraId="3916D523"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GAA</w:t>
            </w:r>
          </w:p>
        </w:tc>
        <w:tc>
          <w:tcPr>
            <w:tcW w:w="1664" w:type="dxa"/>
            <w:vMerge w:val="restart"/>
            <w:tcBorders>
              <w:top w:val="nil"/>
              <w:left w:val="single" w:sz="4" w:space="0" w:color="auto"/>
              <w:bottom w:val="single" w:sz="4" w:space="0" w:color="auto"/>
              <w:right w:val="single" w:sz="4" w:space="0" w:color="auto"/>
            </w:tcBorders>
            <w:shd w:val="clear" w:color="auto" w:fill="auto"/>
            <w:vAlign w:val="center"/>
          </w:tcPr>
          <w:p w14:paraId="3BFB676C"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Glutamic acid (</w:t>
            </w:r>
            <w:proofErr w:type="spellStart"/>
            <w:r w:rsidRPr="005B763D">
              <w:rPr>
                <w:rFonts w:ascii="Times New Roman" w:hAnsi="Times New Roman" w:cs="Times New Roman"/>
              </w:rPr>
              <w:t>glu</w:t>
            </w:r>
            <w:proofErr w:type="spellEnd"/>
            <w:r w:rsidRPr="005B763D">
              <w:rPr>
                <w:rFonts w:ascii="Times New Roman" w:hAnsi="Times New Roman" w:cs="Times New Roman"/>
              </w:rPr>
              <w:t>)</w:t>
            </w:r>
          </w:p>
        </w:tc>
        <w:tc>
          <w:tcPr>
            <w:tcW w:w="736" w:type="dxa"/>
            <w:tcBorders>
              <w:top w:val="nil"/>
              <w:left w:val="nil"/>
              <w:bottom w:val="nil"/>
              <w:right w:val="single" w:sz="4" w:space="0" w:color="auto"/>
            </w:tcBorders>
            <w:shd w:val="clear" w:color="auto" w:fill="auto"/>
            <w:noWrap/>
            <w:vAlign w:val="center"/>
          </w:tcPr>
          <w:p w14:paraId="36BB6D8E"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GGA</w:t>
            </w:r>
          </w:p>
        </w:tc>
        <w:tc>
          <w:tcPr>
            <w:tcW w:w="1664" w:type="dxa"/>
            <w:vMerge/>
            <w:tcBorders>
              <w:top w:val="nil"/>
              <w:left w:val="single" w:sz="4" w:space="0" w:color="auto"/>
              <w:bottom w:val="single" w:sz="4" w:space="0" w:color="auto"/>
              <w:right w:val="single" w:sz="4" w:space="0" w:color="auto"/>
            </w:tcBorders>
            <w:vAlign w:val="center"/>
          </w:tcPr>
          <w:p w14:paraId="4F66B9D3"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E0E0E0"/>
            <w:noWrap/>
            <w:vAlign w:val="center"/>
          </w:tcPr>
          <w:p w14:paraId="32F3BA4E"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A</w:t>
            </w:r>
          </w:p>
        </w:tc>
        <w:tc>
          <w:tcPr>
            <w:tcW w:w="520" w:type="dxa"/>
            <w:gridSpan w:val="2"/>
            <w:vMerge/>
            <w:tcBorders>
              <w:top w:val="nil"/>
              <w:left w:val="nil"/>
              <w:bottom w:val="nil"/>
              <w:right w:val="nil"/>
            </w:tcBorders>
            <w:vAlign w:val="center"/>
          </w:tcPr>
          <w:p w14:paraId="4B3F1655" w14:textId="77777777" w:rsidR="00F24F53" w:rsidRPr="005B763D" w:rsidRDefault="00F24F53" w:rsidP="00EC69C2">
            <w:pPr>
              <w:rPr>
                <w:rFonts w:ascii="Times New Roman" w:hAnsi="Times New Roman" w:cs="Times New Roman"/>
              </w:rPr>
            </w:pPr>
          </w:p>
        </w:tc>
      </w:tr>
      <w:tr w:rsidR="00F24F53" w:rsidRPr="005B763D" w14:paraId="4C43417D" w14:textId="77777777" w:rsidTr="00EC69C2">
        <w:trPr>
          <w:trHeight w:val="545"/>
          <w:jc w:val="center"/>
        </w:trPr>
        <w:tc>
          <w:tcPr>
            <w:tcW w:w="520" w:type="dxa"/>
            <w:vMerge/>
            <w:tcBorders>
              <w:top w:val="nil"/>
              <w:left w:val="nil"/>
              <w:bottom w:val="nil"/>
              <w:right w:val="nil"/>
            </w:tcBorders>
            <w:vAlign w:val="center"/>
          </w:tcPr>
          <w:p w14:paraId="4F4DA1BC" w14:textId="77777777" w:rsidR="00F24F53" w:rsidRPr="005B763D" w:rsidRDefault="00F24F53" w:rsidP="00EC69C2">
            <w:pPr>
              <w:rPr>
                <w:rFonts w:ascii="Times New Roman" w:hAnsi="Times New Roman" w:cs="Times New Roman"/>
              </w:rPr>
            </w:pPr>
          </w:p>
        </w:tc>
        <w:tc>
          <w:tcPr>
            <w:tcW w:w="390" w:type="dxa"/>
            <w:vMerge/>
            <w:tcBorders>
              <w:top w:val="nil"/>
              <w:left w:val="single" w:sz="4" w:space="0" w:color="auto"/>
              <w:bottom w:val="single" w:sz="4" w:space="0" w:color="auto"/>
              <w:right w:val="single" w:sz="4" w:space="0" w:color="auto"/>
            </w:tcBorders>
            <w:shd w:val="clear" w:color="auto" w:fill="F3F3F3"/>
            <w:vAlign w:val="center"/>
          </w:tcPr>
          <w:p w14:paraId="704280A9"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424ECBA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GUG</w:t>
            </w:r>
          </w:p>
        </w:tc>
        <w:tc>
          <w:tcPr>
            <w:tcW w:w="1714" w:type="dxa"/>
            <w:vMerge/>
            <w:tcBorders>
              <w:top w:val="nil"/>
              <w:left w:val="single" w:sz="4" w:space="0" w:color="auto"/>
              <w:bottom w:val="single" w:sz="4" w:space="0" w:color="auto"/>
              <w:right w:val="single" w:sz="4" w:space="0" w:color="auto"/>
            </w:tcBorders>
            <w:vAlign w:val="center"/>
          </w:tcPr>
          <w:p w14:paraId="63E7B409" w14:textId="77777777" w:rsidR="00F24F53" w:rsidRPr="005B763D" w:rsidRDefault="00F24F53" w:rsidP="00EC69C2">
            <w:pPr>
              <w:rPr>
                <w:rFonts w:ascii="Times New Roman" w:hAnsi="Times New Roman" w:cs="Times New Roman"/>
              </w:rPr>
            </w:pPr>
          </w:p>
        </w:tc>
        <w:tc>
          <w:tcPr>
            <w:tcW w:w="723" w:type="dxa"/>
            <w:tcBorders>
              <w:top w:val="nil"/>
              <w:left w:val="nil"/>
              <w:bottom w:val="single" w:sz="4" w:space="0" w:color="auto"/>
              <w:right w:val="single" w:sz="4" w:space="0" w:color="auto"/>
            </w:tcBorders>
            <w:shd w:val="clear" w:color="auto" w:fill="auto"/>
            <w:noWrap/>
            <w:vAlign w:val="center"/>
          </w:tcPr>
          <w:p w14:paraId="4AF2AC76"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GCG</w:t>
            </w:r>
          </w:p>
        </w:tc>
        <w:tc>
          <w:tcPr>
            <w:tcW w:w="1557" w:type="dxa"/>
            <w:vMerge/>
            <w:tcBorders>
              <w:top w:val="nil"/>
              <w:left w:val="single" w:sz="4" w:space="0" w:color="auto"/>
              <w:bottom w:val="single" w:sz="4" w:space="0" w:color="auto"/>
              <w:right w:val="single" w:sz="4" w:space="0" w:color="auto"/>
            </w:tcBorders>
            <w:vAlign w:val="center"/>
          </w:tcPr>
          <w:p w14:paraId="5ACF19FC"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5624C0B2"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GAG</w:t>
            </w:r>
          </w:p>
        </w:tc>
        <w:tc>
          <w:tcPr>
            <w:tcW w:w="1664" w:type="dxa"/>
            <w:vMerge/>
            <w:tcBorders>
              <w:top w:val="nil"/>
              <w:left w:val="single" w:sz="4" w:space="0" w:color="auto"/>
              <w:bottom w:val="single" w:sz="4" w:space="0" w:color="auto"/>
              <w:right w:val="single" w:sz="4" w:space="0" w:color="auto"/>
            </w:tcBorders>
            <w:vAlign w:val="center"/>
          </w:tcPr>
          <w:p w14:paraId="5B0158EF" w14:textId="77777777" w:rsidR="00F24F53" w:rsidRPr="005B763D" w:rsidRDefault="00F24F53" w:rsidP="00EC69C2">
            <w:pPr>
              <w:rPr>
                <w:rFonts w:ascii="Times New Roman" w:hAnsi="Times New Roman" w:cs="Times New Roman"/>
              </w:rPr>
            </w:pPr>
          </w:p>
        </w:tc>
        <w:tc>
          <w:tcPr>
            <w:tcW w:w="736" w:type="dxa"/>
            <w:tcBorders>
              <w:top w:val="nil"/>
              <w:left w:val="nil"/>
              <w:bottom w:val="single" w:sz="4" w:space="0" w:color="auto"/>
              <w:right w:val="single" w:sz="4" w:space="0" w:color="auto"/>
            </w:tcBorders>
            <w:shd w:val="clear" w:color="auto" w:fill="auto"/>
            <w:noWrap/>
            <w:vAlign w:val="center"/>
          </w:tcPr>
          <w:p w14:paraId="5DBDB4B8"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GGG</w:t>
            </w:r>
          </w:p>
        </w:tc>
        <w:tc>
          <w:tcPr>
            <w:tcW w:w="1664" w:type="dxa"/>
            <w:vMerge/>
            <w:tcBorders>
              <w:top w:val="nil"/>
              <w:left w:val="single" w:sz="4" w:space="0" w:color="auto"/>
              <w:bottom w:val="single" w:sz="4" w:space="0" w:color="auto"/>
              <w:right w:val="single" w:sz="4" w:space="0" w:color="auto"/>
            </w:tcBorders>
            <w:vAlign w:val="center"/>
          </w:tcPr>
          <w:p w14:paraId="51CAE643" w14:textId="77777777" w:rsidR="00F24F53" w:rsidRPr="005B763D" w:rsidRDefault="00F24F53" w:rsidP="00EC69C2">
            <w:pPr>
              <w:rPr>
                <w:rFonts w:ascii="Times New Roman" w:hAnsi="Times New Roman" w:cs="Times New Roman"/>
              </w:rPr>
            </w:pPr>
          </w:p>
        </w:tc>
        <w:tc>
          <w:tcPr>
            <w:tcW w:w="236" w:type="dxa"/>
            <w:tcBorders>
              <w:top w:val="single" w:sz="4" w:space="0" w:color="auto"/>
              <w:left w:val="nil"/>
              <w:bottom w:val="single" w:sz="4" w:space="0" w:color="auto"/>
              <w:right w:val="single" w:sz="4" w:space="0" w:color="auto"/>
            </w:tcBorders>
            <w:shd w:val="clear" w:color="auto" w:fill="F3F3F3"/>
            <w:noWrap/>
            <w:vAlign w:val="center"/>
          </w:tcPr>
          <w:p w14:paraId="6FF075FF" w14:textId="77777777" w:rsidR="00F24F53" w:rsidRPr="005B763D" w:rsidRDefault="00F24F53" w:rsidP="00EC69C2">
            <w:pPr>
              <w:jc w:val="center"/>
              <w:rPr>
                <w:rFonts w:ascii="Times New Roman" w:hAnsi="Times New Roman" w:cs="Times New Roman"/>
              </w:rPr>
            </w:pPr>
            <w:r w:rsidRPr="005B763D">
              <w:rPr>
                <w:rFonts w:ascii="Times New Roman" w:hAnsi="Times New Roman" w:cs="Times New Roman"/>
              </w:rPr>
              <w:t>G</w:t>
            </w:r>
          </w:p>
        </w:tc>
        <w:tc>
          <w:tcPr>
            <w:tcW w:w="520" w:type="dxa"/>
            <w:gridSpan w:val="2"/>
            <w:vMerge/>
            <w:tcBorders>
              <w:top w:val="nil"/>
              <w:left w:val="nil"/>
              <w:bottom w:val="nil"/>
              <w:right w:val="nil"/>
            </w:tcBorders>
            <w:vAlign w:val="center"/>
          </w:tcPr>
          <w:p w14:paraId="76EBB9C9" w14:textId="77777777" w:rsidR="00F24F53" w:rsidRPr="005B763D" w:rsidRDefault="00F24F53" w:rsidP="00EC69C2">
            <w:pPr>
              <w:rPr>
                <w:rFonts w:ascii="Times New Roman" w:hAnsi="Times New Roman" w:cs="Times New Roman"/>
              </w:rPr>
            </w:pPr>
          </w:p>
        </w:tc>
      </w:tr>
    </w:tbl>
    <w:p w14:paraId="4B3440C9" w14:textId="77777777" w:rsidR="00F24F53" w:rsidRPr="005B763D" w:rsidRDefault="00F24F53" w:rsidP="00F24F53">
      <w:pPr>
        <w:rPr>
          <w:rFonts w:ascii="Times New Roman" w:hAnsi="Times New Roman" w:cs="Times New Roman"/>
          <w:b/>
          <w:sz w:val="30"/>
          <w:szCs w:val="30"/>
        </w:rPr>
      </w:pPr>
      <w:r w:rsidRPr="005B763D">
        <w:rPr>
          <w:rFonts w:ascii="Times New Roman" w:hAnsi="Times New Roman" w:cs="Times New Roman"/>
          <w:b/>
          <w:sz w:val="30"/>
          <w:szCs w:val="30"/>
        </w:rPr>
        <w:br w:type="page"/>
      </w:r>
    </w:p>
    <w:p w14:paraId="2EA639D6" w14:textId="77777777" w:rsidR="00F24F53" w:rsidRPr="005B763D" w:rsidRDefault="00F24F53" w:rsidP="00F24F53">
      <w:pPr>
        <w:jc w:val="center"/>
        <w:rPr>
          <w:rFonts w:ascii="Times New Roman" w:hAnsi="Times New Roman" w:cs="Times New Roman"/>
          <w:b/>
          <w:sz w:val="30"/>
          <w:szCs w:val="30"/>
        </w:rPr>
        <w:sectPr w:rsidR="00F24F53" w:rsidRPr="005B763D" w:rsidSect="00EC69C2">
          <w:footerReference w:type="default" r:id="rId9"/>
          <w:pgSz w:w="15840" w:h="12240" w:orient="landscape" w:code="1"/>
          <w:pgMar w:top="864" w:right="360" w:bottom="864" w:left="360" w:header="720" w:footer="720" w:gutter="0"/>
          <w:cols w:space="720"/>
          <w:docGrid w:linePitch="360"/>
        </w:sectPr>
      </w:pPr>
    </w:p>
    <w:p w14:paraId="3A057FEA" w14:textId="42BCD8C1" w:rsidR="00F24F53" w:rsidRPr="005B763D" w:rsidRDefault="003A7693" w:rsidP="00F24F53">
      <w:pPr>
        <w:jc w:val="center"/>
        <w:rPr>
          <w:rFonts w:ascii="Times New Roman" w:hAnsi="Times New Roman" w:cs="Times New Roman"/>
          <w:b/>
          <w:sz w:val="48"/>
          <w:szCs w:val="48"/>
        </w:rPr>
      </w:pPr>
      <w:r>
        <w:rPr>
          <w:rFonts w:ascii="Times New Roman" w:hAnsi="Times New Roman" w:cs="Times New Roman"/>
          <w:b/>
          <w:sz w:val="48"/>
          <w:szCs w:val="48"/>
        </w:rPr>
        <w:lastRenderedPageBreak/>
        <w:t>Unit 1: Biochemistry</w:t>
      </w:r>
    </w:p>
    <w:p w14:paraId="0008FE31" w14:textId="7869A6AA" w:rsidR="00F24F53" w:rsidRPr="005B763D" w:rsidRDefault="003A7693" w:rsidP="00F24F53">
      <w:pPr>
        <w:rPr>
          <w:rFonts w:ascii="Times New Roman" w:hAnsi="Times New Roman" w:cs="Times New Roman"/>
        </w:rPr>
      </w:pPr>
      <w:r>
        <w:rPr>
          <w:rFonts w:ascii="Times New Roman" w:hAnsi="Times New Roman" w:cs="Times New Roman"/>
        </w:rPr>
        <w:t>Start Date: 09/20/2016</w:t>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F24F53" w:rsidRPr="005B763D">
        <w:rPr>
          <w:rFonts w:ascii="Times New Roman" w:hAnsi="Times New Roman" w:cs="Times New Roman"/>
        </w:rPr>
        <w:tab/>
      </w:r>
      <w:r w:rsidR="00AA177B" w:rsidRPr="005B763D">
        <w:rPr>
          <w:rFonts w:ascii="Times New Roman" w:hAnsi="Times New Roman" w:cs="Times New Roman"/>
        </w:rPr>
        <w:tab/>
        <w:t xml:space="preserve">    </w:t>
      </w:r>
      <w:r>
        <w:rPr>
          <w:rFonts w:ascii="Times New Roman" w:hAnsi="Times New Roman" w:cs="Times New Roman"/>
        </w:rPr>
        <w:t>Test 2 Date: 10/17/2016</w:t>
      </w:r>
    </w:p>
    <w:p w14:paraId="082BB7A1" w14:textId="77777777" w:rsidR="003A7693" w:rsidRDefault="003A7693" w:rsidP="00AA177B">
      <w:pPr>
        <w:ind w:left="720" w:hanging="720"/>
        <w:rPr>
          <w:rFonts w:ascii="Times New Roman" w:hAnsi="Times New Roman" w:cs="Times New Roman"/>
          <w:b/>
          <w:sz w:val="20"/>
          <w:szCs w:val="20"/>
        </w:rPr>
      </w:pPr>
    </w:p>
    <w:p w14:paraId="16942E1C" w14:textId="30B649AA" w:rsidR="00F24F53" w:rsidRPr="00CF770E" w:rsidRDefault="00B92FC9" w:rsidP="00AA177B">
      <w:pPr>
        <w:ind w:left="720" w:hanging="720"/>
        <w:rPr>
          <w:rFonts w:ascii="Times New Roman" w:hAnsi="Times New Roman" w:cs="Times New Roman"/>
          <w:sz w:val="22"/>
          <w:szCs w:val="22"/>
        </w:rPr>
      </w:pPr>
      <w:r w:rsidRPr="00CF770E">
        <w:rPr>
          <w:rFonts w:ascii="Times New Roman" w:hAnsi="Times New Roman" w:cs="Times New Roman"/>
          <w:b/>
          <w:sz w:val="22"/>
          <w:szCs w:val="22"/>
        </w:rPr>
        <w:t>Objective 3</w:t>
      </w:r>
      <w:r w:rsidR="00F24F53" w:rsidRPr="00CF770E">
        <w:rPr>
          <w:rFonts w:ascii="Times New Roman" w:hAnsi="Times New Roman" w:cs="Times New Roman"/>
          <w:b/>
          <w:sz w:val="22"/>
          <w:szCs w:val="22"/>
        </w:rPr>
        <w:t xml:space="preserve">: </w:t>
      </w:r>
      <w:r w:rsidR="00F24F53" w:rsidRPr="00CF770E">
        <w:rPr>
          <w:rFonts w:ascii="Times New Roman" w:hAnsi="Times New Roman" w:cs="Times New Roman"/>
          <w:b/>
          <w:sz w:val="22"/>
          <w:szCs w:val="22"/>
        </w:rPr>
        <w:tab/>
      </w:r>
      <w:r w:rsidR="00F24F53" w:rsidRPr="00CF770E">
        <w:rPr>
          <w:rFonts w:ascii="Times New Roman" w:hAnsi="Times New Roman" w:cs="Times New Roman"/>
          <w:sz w:val="22"/>
          <w:szCs w:val="22"/>
        </w:rPr>
        <w:t>Explain the double-stranded, complementary nature of DNA as related to its function in the cell.</w:t>
      </w:r>
    </w:p>
    <w:p w14:paraId="4DB99C3F" w14:textId="77777777" w:rsidR="00F24F53" w:rsidRPr="00CF770E" w:rsidRDefault="00F24F53" w:rsidP="00F24F53">
      <w:pPr>
        <w:ind w:left="2880" w:hanging="2160"/>
        <w:rPr>
          <w:rFonts w:ascii="Times New Roman" w:hAnsi="Times New Roman" w:cs="Times New Roman"/>
          <w:sz w:val="22"/>
          <w:szCs w:val="22"/>
        </w:rPr>
      </w:pPr>
      <w:r w:rsidRPr="00CF770E">
        <w:rPr>
          <w:rFonts w:ascii="Times New Roman" w:hAnsi="Times New Roman" w:cs="Times New Roman"/>
          <w:i/>
          <w:sz w:val="22"/>
          <w:szCs w:val="22"/>
        </w:rPr>
        <w:t>Essential Question:</w:t>
      </w:r>
      <w:r w:rsidRPr="00CF770E">
        <w:rPr>
          <w:rFonts w:ascii="Times New Roman" w:hAnsi="Times New Roman" w:cs="Times New Roman"/>
          <w:i/>
          <w:sz w:val="22"/>
          <w:szCs w:val="22"/>
        </w:rPr>
        <w:tab/>
      </w:r>
      <w:r w:rsidRPr="00CF770E">
        <w:rPr>
          <w:rFonts w:ascii="Times New Roman" w:hAnsi="Times New Roman" w:cs="Times New Roman"/>
          <w:sz w:val="22"/>
          <w:szCs w:val="22"/>
        </w:rPr>
        <w:t>What is the structure of DNA?</w:t>
      </w:r>
    </w:p>
    <w:p w14:paraId="64ABFFF1" w14:textId="77777777" w:rsidR="00F24F53" w:rsidRPr="00CF770E" w:rsidRDefault="00F24F53" w:rsidP="00F24F53">
      <w:pPr>
        <w:ind w:left="2880" w:hanging="2160"/>
        <w:rPr>
          <w:rFonts w:ascii="Times New Roman" w:hAnsi="Times New Roman" w:cs="Times New Roman"/>
          <w:sz w:val="22"/>
          <w:szCs w:val="22"/>
        </w:rPr>
      </w:pPr>
      <w:r w:rsidRPr="00CF770E">
        <w:rPr>
          <w:rFonts w:ascii="Times New Roman" w:hAnsi="Times New Roman" w:cs="Times New Roman"/>
          <w:i/>
          <w:sz w:val="22"/>
          <w:szCs w:val="22"/>
        </w:rPr>
        <w:t>Essential Question:</w:t>
      </w:r>
      <w:r w:rsidRPr="00CF770E">
        <w:rPr>
          <w:rFonts w:ascii="Times New Roman" w:hAnsi="Times New Roman" w:cs="Times New Roman"/>
          <w:sz w:val="22"/>
          <w:szCs w:val="22"/>
        </w:rPr>
        <w:t xml:space="preserve"> </w:t>
      </w:r>
      <w:r w:rsidRPr="00CF770E">
        <w:rPr>
          <w:rFonts w:ascii="Times New Roman" w:hAnsi="Times New Roman" w:cs="Times New Roman"/>
          <w:sz w:val="22"/>
          <w:szCs w:val="22"/>
        </w:rPr>
        <w:tab/>
        <w:t>What is the structure of RNA?</w:t>
      </w:r>
    </w:p>
    <w:p w14:paraId="35869F56" w14:textId="77777777" w:rsidR="00F24F53" w:rsidRPr="00CF770E" w:rsidRDefault="00F24F53" w:rsidP="00AA177B">
      <w:pPr>
        <w:ind w:left="2880" w:hanging="2160"/>
        <w:rPr>
          <w:rFonts w:ascii="Times New Roman" w:hAnsi="Times New Roman" w:cs="Times New Roman"/>
          <w:sz w:val="22"/>
          <w:szCs w:val="22"/>
        </w:rPr>
      </w:pPr>
      <w:r w:rsidRPr="00CF770E">
        <w:rPr>
          <w:rFonts w:ascii="Times New Roman" w:hAnsi="Times New Roman" w:cs="Times New Roman"/>
          <w:i/>
          <w:sz w:val="22"/>
          <w:szCs w:val="22"/>
        </w:rPr>
        <w:t>Essential Question:</w:t>
      </w:r>
      <w:r w:rsidRPr="00CF770E">
        <w:rPr>
          <w:rFonts w:ascii="Times New Roman" w:hAnsi="Times New Roman" w:cs="Times New Roman"/>
          <w:sz w:val="22"/>
          <w:szCs w:val="22"/>
        </w:rPr>
        <w:t xml:space="preserve"> </w:t>
      </w:r>
      <w:r w:rsidRPr="00CF770E">
        <w:rPr>
          <w:rFonts w:ascii="Times New Roman" w:hAnsi="Times New Roman" w:cs="Times New Roman"/>
          <w:sz w:val="22"/>
          <w:szCs w:val="22"/>
        </w:rPr>
        <w:tab/>
        <w:t>How is DNA replicated?</w:t>
      </w:r>
    </w:p>
    <w:p w14:paraId="089B7778" w14:textId="77777777" w:rsidR="00F24F53" w:rsidRPr="00CF770E" w:rsidRDefault="00F24F53" w:rsidP="00F24F53">
      <w:pPr>
        <w:ind w:firstLine="720"/>
        <w:rPr>
          <w:rFonts w:ascii="Times New Roman" w:hAnsi="Times New Roman" w:cs="Times New Roman"/>
          <w:i/>
          <w:sz w:val="22"/>
          <w:szCs w:val="22"/>
        </w:rPr>
      </w:pPr>
      <w:r w:rsidRPr="00CF770E">
        <w:rPr>
          <w:rFonts w:ascii="Times New Roman" w:hAnsi="Times New Roman" w:cs="Times New Roman"/>
          <w:i/>
          <w:sz w:val="22"/>
          <w:szCs w:val="22"/>
        </w:rPr>
        <w:t xml:space="preserve">“I Can” Statements: </w:t>
      </w:r>
    </w:p>
    <w:p w14:paraId="4F42E62C"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Identify the double-helix structure of DNA, with sides composed of alternating phosphate-sugar groups and “rungs” composed of complementary nitrogenous base pairs joined by weak hydrogen bonds</w:t>
      </w:r>
    </w:p>
    <w:p w14:paraId="54850CEF"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Match DNA base-pair nucleotides (A-T, G-C) appropriately</w:t>
      </w:r>
    </w:p>
    <w:p w14:paraId="0F4E1CB2"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Develop a cause-and-effect model relating the structure of DNA to the functions of replication, transcription, and translation (protein synthesis)</w:t>
      </w:r>
    </w:p>
    <w:p w14:paraId="42AF9368"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Compare/contrast DNA and RNA</w:t>
      </w:r>
    </w:p>
    <w:p w14:paraId="57AA4888"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 xml:space="preserve">Explain that the sequence of nucleotides in DNA can code for proteins, but also encodes </w:t>
      </w:r>
      <w:proofErr w:type="spellStart"/>
      <w:r w:rsidRPr="00CF770E">
        <w:rPr>
          <w:rFonts w:ascii="Times New Roman" w:hAnsi="Times New Roman" w:cs="Times New Roman"/>
          <w:sz w:val="22"/>
          <w:szCs w:val="22"/>
        </w:rPr>
        <w:t>tRNA</w:t>
      </w:r>
      <w:proofErr w:type="spellEnd"/>
      <w:r w:rsidRPr="00CF770E">
        <w:rPr>
          <w:rFonts w:ascii="Times New Roman" w:hAnsi="Times New Roman" w:cs="Times New Roman"/>
          <w:sz w:val="22"/>
          <w:szCs w:val="22"/>
        </w:rPr>
        <w:t xml:space="preserve"> and </w:t>
      </w:r>
      <w:proofErr w:type="spellStart"/>
      <w:r w:rsidRPr="00CF770E">
        <w:rPr>
          <w:rFonts w:ascii="Times New Roman" w:hAnsi="Times New Roman" w:cs="Times New Roman"/>
          <w:sz w:val="22"/>
          <w:szCs w:val="22"/>
        </w:rPr>
        <w:t>rRNA</w:t>
      </w:r>
      <w:proofErr w:type="spellEnd"/>
      <w:r w:rsidRPr="00CF770E">
        <w:rPr>
          <w:rFonts w:ascii="Times New Roman" w:hAnsi="Times New Roman" w:cs="Times New Roman"/>
          <w:sz w:val="22"/>
          <w:szCs w:val="22"/>
        </w:rPr>
        <w:t xml:space="preserve"> and some stretches of DNA that </w:t>
      </w:r>
      <w:proofErr w:type="gramStart"/>
      <w:r w:rsidRPr="00CF770E">
        <w:rPr>
          <w:rFonts w:ascii="Times New Roman" w:hAnsi="Times New Roman" w:cs="Times New Roman"/>
          <w:sz w:val="22"/>
          <w:szCs w:val="22"/>
        </w:rPr>
        <w:t>appear</w:t>
      </w:r>
      <w:proofErr w:type="gramEnd"/>
      <w:r w:rsidRPr="00CF770E">
        <w:rPr>
          <w:rFonts w:ascii="Times New Roman" w:hAnsi="Times New Roman" w:cs="Times New Roman"/>
          <w:sz w:val="22"/>
          <w:szCs w:val="22"/>
        </w:rPr>
        <w:t xml:space="preserve"> to have no function. </w:t>
      </w:r>
    </w:p>
    <w:p w14:paraId="3AAD7BF9" w14:textId="77777777" w:rsidR="00AA177B" w:rsidRPr="00CF770E" w:rsidRDefault="00AA177B" w:rsidP="00AA177B">
      <w:pPr>
        <w:ind w:left="720" w:hanging="720"/>
        <w:rPr>
          <w:rFonts w:ascii="Times New Roman" w:hAnsi="Times New Roman" w:cs="Times New Roman"/>
          <w:b/>
          <w:sz w:val="22"/>
          <w:szCs w:val="22"/>
        </w:rPr>
      </w:pPr>
    </w:p>
    <w:p w14:paraId="2C79CEE2" w14:textId="70582EEB" w:rsidR="00F24F53" w:rsidRPr="00CF770E" w:rsidRDefault="00B92FC9" w:rsidP="00AA177B">
      <w:pPr>
        <w:ind w:left="720" w:hanging="720"/>
        <w:rPr>
          <w:rFonts w:ascii="Times New Roman" w:hAnsi="Times New Roman" w:cs="Times New Roman"/>
          <w:b/>
          <w:sz w:val="22"/>
          <w:szCs w:val="22"/>
        </w:rPr>
      </w:pPr>
      <w:r w:rsidRPr="00CF770E">
        <w:rPr>
          <w:rFonts w:ascii="Times New Roman" w:hAnsi="Times New Roman" w:cs="Times New Roman"/>
          <w:b/>
          <w:sz w:val="22"/>
          <w:szCs w:val="22"/>
        </w:rPr>
        <w:t>Objective 4</w:t>
      </w:r>
      <w:r w:rsidR="00F24F53" w:rsidRPr="00CF770E">
        <w:rPr>
          <w:rFonts w:ascii="Times New Roman" w:hAnsi="Times New Roman" w:cs="Times New Roman"/>
          <w:b/>
          <w:sz w:val="22"/>
          <w:szCs w:val="22"/>
        </w:rPr>
        <w:t xml:space="preserve">: </w:t>
      </w:r>
      <w:r w:rsidR="00F24F53" w:rsidRPr="00CF770E">
        <w:rPr>
          <w:rFonts w:ascii="Times New Roman" w:hAnsi="Times New Roman" w:cs="Times New Roman"/>
          <w:b/>
          <w:sz w:val="22"/>
          <w:szCs w:val="22"/>
        </w:rPr>
        <w:tab/>
        <w:t>Explain how DNA and RNA code for proteins and determine traits.</w:t>
      </w:r>
    </w:p>
    <w:p w14:paraId="58027C42" w14:textId="77777777" w:rsidR="00F24F53" w:rsidRPr="00CF770E" w:rsidRDefault="00F24F53" w:rsidP="00AA177B">
      <w:pPr>
        <w:ind w:left="2880" w:hanging="2160"/>
        <w:rPr>
          <w:rFonts w:ascii="Times New Roman" w:hAnsi="Times New Roman" w:cs="Times New Roman"/>
          <w:b/>
          <w:sz w:val="22"/>
          <w:szCs w:val="22"/>
        </w:rPr>
      </w:pPr>
      <w:r w:rsidRPr="00CF770E">
        <w:rPr>
          <w:rFonts w:ascii="Times New Roman" w:hAnsi="Times New Roman" w:cs="Times New Roman"/>
          <w:b/>
          <w:i/>
          <w:sz w:val="22"/>
          <w:szCs w:val="22"/>
        </w:rPr>
        <w:t>Essential Question:</w:t>
      </w:r>
      <w:r w:rsidRPr="00CF770E">
        <w:rPr>
          <w:rFonts w:ascii="Times New Roman" w:hAnsi="Times New Roman" w:cs="Times New Roman"/>
          <w:b/>
          <w:sz w:val="22"/>
          <w:szCs w:val="22"/>
        </w:rPr>
        <w:t xml:space="preserve"> </w:t>
      </w:r>
      <w:r w:rsidRPr="00CF770E">
        <w:rPr>
          <w:rFonts w:ascii="Times New Roman" w:hAnsi="Times New Roman" w:cs="Times New Roman"/>
          <w:b/>
          <w:sz w:val="22"/>
          <w:szCs w:val="22"/>
        </w:rPr>
        <w:tab/>
        <w:t xml:space="preserve">What are the roles of mRNA, </w:t>
      </w:r>
      <w:proofErr w:type="spellStart"/>
      <w:r w:rsidRPr="00CF770E">
        <w:rPr>
          <w:rFonts w:ascii="Times New Roman" w:hAnsi="Times New Roman" w:cs="Times New Roman"/>
          <w:b/>
          <w:sz w:val="22"/>
          <w:szCs w:val="22"/>
        </w:rPr>
        <w:t>tRNA</w:t>
      </w:r>
      <w:proofErr w:type="spellEnd"/>
      <w:r w:rsidRPr="00CF770E">
        <w:rPr>
          <w:rFonts w:ascii="Times New Roman" w:hAnsi="Times New Roman" w:cs="Times New Roman"/>
          <w:b/>
          <w:sz w:val="22"/>
          <w:szCs w:val="22"/>
        </w:rPr>
        <w:t xml:space="preserve">, and </w:t>
      </w:r>
      <w:proofErr w:type="spellStart"/>
      <w:r w:rsidRPr="00CF770E">
        <w:rPr>
          <w:rFonts w:ascii="Times New Roman" w:hAnsi="Times New Roman" w:cs="Times New Roman"/>
          <w:b/>
          <w:sz w:val="22"/>
          <w:szCs w:val="22"/>
        </w:rPr>
        <w:t>rRNA</w:t>
      </w:r>
      <w:proofErr w:type="spellEnd"/>
      <w:r w:rsidRPr="00CF770E">
        <w:rPr>
          <w:rFonts w:ascii="Times New Roman" w:hAnsi="Times New Roman" w:cs="Times New Roman"/>
          <w:b/>
          <w:sz w:val="22"/>
          <w:szCs w:val="22"/>
        </w:rPr>
        <w:t xml:space="preserve"> in the protein synthesis process?</w:t>
      </w:r>
    </w:p>
    <w:p w14:paraId="7265C6BE" w14:textId="77777777" w:rsidR="00F24F53" w:rsidRPr="00CF770E" w:rsidRDefault="00F24F53" w:rsidP="00F24F53">
      <w:pPr>
        <w:ind w:firstLine="720"/>
        <w:rPr>
          <w:rFonts w:ascii="Times New Roman" w:hAnsi="Times New Roman" w:cs="Times New Roman"/>
          <w:b/>
          <w:i/>
          <w:sz w:val="22"/>
          <w:szCs w:val="22"/>
        </w:rPr>
      </w:pPr>
      <w:r w:rsidRPr="00CF770E">
        <w:rPr>
          <w:rFonts w:ascii="Times New Roman" w:hAnsi="Times New Roman" w:cs="Times New Roman"/>
          <w:b/>
          <w:i/>
          <w:sz w:val="22"/>
          <w:szCs w:val="22"/>
        </w:rPr>
        <w:t xml:space="preserve">“I Can” Statements: </w:t>
      </w:r>
    </w:p>
    <w:p w14:paraId="45864DE6"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Interpret a codon chart to predict the amino acids coded for by a nucleotide sequence.</w:t>
      </w:r>
    </w:p>
    <w:p w14:paraId="4C675987"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Identify the roles of the three types of RNA (</w:t>
      </w:r>
      <w:proofErr w:type="spellStart"/>
      <w:r w:rsidRPr="00CF770E">
        <w:rPr>
          <w:rFonts w:ascii="Times New Roman" w:hAnsi="Times New Roman" w:cs="Times New Roman"/>
          <w:b/>
          <w:sz w:val="22"/>
          <w:szCs w:val="22"/>
        </w:rPr>
        <w:t>tRNA</w:t>
      </w:r>
      <w:proofErr w:type="spellEnd"/>
      <w:r w:rsidRPr="00CF770E">
        <w:rPr>
          <w:rFonts w:ascii="Times New Roman" w:hAnsi="Times New Roman" w:cs="Times New Roman"/>
          <w:b/>
          <w:sz w:val="22"/>
          <w:szCs w:val="22"/>
        </w:rPr>
        <w:t xml:space="preserve">, mRNA, </w:t>
      </w:r>
      <w:proofErr w:type="spellStart"/>
      <w:r w:rsidRPr="00CF770E">
        <w:rPr>
          <w:rFonts w:ascii="Times New Roman" w:hAnsi="Times New Roman" w:cs="Times New Roman"/>
          <w:b/>
          <w:sz w:val="22"/>
          <w:szCs w:val="22"/>
        </w:rPr>
        <w:t>rRNA</w:t>
      </w:r>
      <w:proofErr w:type="spellEnd"/>
      <w:r w:rsidRPr="00CF770E">
        <w:rPr>
          <w:rFonts w:ascii="Times New Roman" w:hAnsi="Times New Roman" w:cs="Times New Roman"/>
          <w:b/>
          <w:sz w:val="22"/>
          <w:szCs w:val="22"/>
        </w:rPr>
        <w:t>)</w:t>
      </w:r>
    </w:p>
    <w:p w14:paraId="33E27C3E"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 xml:space="preserve">Explain the connection between nucleotide sequence and the resulting protein (Central Dogma: DNA </w:t>
      </w:r>
      <w:r w:rsidRPr="00CF770E">
        <w:rPr>
          <w:rFonts w:ascii="Times New Roman" w:hAnsi="Times New Roman" w:cs="Times New Roman"/>
          <w:b/>
          <w:sz w:val="22"/>
          <w:szCs w:val="22"/>
        </w:rPr>
        <w:sym w:font="Wingdings" w:char="F0E0"/>
      </w:r>
      <w:r w:rsidRPr="00CF770E">
        <w:rPr>
          <w:rFonts w:ascii="Times New Roman" w:hAnsi="Times New Roman" w:cs="Times New Roman"/>
          <w:b/>
          <w:sz w:val="22"/>
          <w:szCs w:val="22"/>
        </w:rPr>
        <w:t xml:space="preserve"> mRNA </w:t>
      </w:r>
      <w:r w:rsidRPr="00CF770E">
        <w:rPr>
          <w:rFonts w:ascii="Times New Roman" w:hAnsi="Times New Roman" w:cs="Times New Roman"/>
          <w:b/>
          <w:sz w:val="22"/>
          <w:szCs w:val="22"/>
        </w:rPr>
        <w:sym w:font="Wingdings" w:char="F0E0"/>
      </w:r>
      <w:r w:rsidRPr="00CF770E">
        <w:rPr>
          <w:rFonts w:ascii="Times New Roman" w:hAnsi="Times New Roman" w:cs="Times New Roman"/>
          <w:b/>
          <w:sz w:val="22"/>
          <w:szCs w:val="22"/>
        </w:rPr>
        <w:t xml:space="preserve"> protein)</w:t>
      </w:r>
    </w:p>
    <w:p w14:paraId="12C51517"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Explain the process of protein synthesis</w:t>
      </w:r>
    </w:p>
    <w:p w14:paraId="2DC6E088" w14:textId="77777777" w:rsidR="00F24F53" w:rsidRPr="00CF770E" w:rsidRDefault="00F24F53" w:rsidP="00F24F53">
      <w:pPr>
        <w:pStyle w:val="ListParagraph"/>
        <w:numPr>
          <w:ilvl w:val="1"/>
          <w:numId w:val="1"/>
        </w:numPr>
        <w:rPr>
          <w:rFonts w:ascii="Times New Roman" w:hAnsi="Times New Roman" w:cs="Times New Roman"/>
          <w:b/>
          <w:sz w:val="22"/>
          <w:szCs w:val="22"/>
        </w:rPr>
      </w:pPr>
      <w:r w:rsidRPr="00CF770E">
        <w:rPr>
          <w:rFonts w:ascii="Times New Roman" w:hAnsi="Times New Roman" w:cs="Times New Roman"/>
          <w:b/>
          <w:sz w:val="22"/>
          <w:szCs w:val="22"/>
        </w:rPr>
        <w:t>Transcription that produces an RNA copy of DNA, which is further modified into the three types of RNA</w:t>
      </w:r>
    </w:p>
    <w:p w14:paraId="41A09EB1" w14:textId="77777777" w:rsidR="00F24F53" w:rsidRPr="00CF770E" w:rsidRDefault="00F24F53" w:rsidP="00F24F53">
      <w:pPr>
        <w:pStyle w:val="ListParagraph"/>
        <w:numPr>
          <w:ilvl w:val="1"/>
          <w:numId w:val="1"/>
        </w:numPr>
        <w:rPr>
          <w:rFonts w:ascii="Times New Roman" w:hAnsi="Times New Roman" w:cs="Times New Roman"/>
          <w:b/>
          <w:sz w:val="22"/>
          <w:szCs w:val="22"/>
        </w:rPr>
      </w:pPr>
      <w:proofErr w:type="gramStart"/>
      <w:r w:rsidRPr="00CF770E">
        <w:rPr>
          <w:rFonts w:ascii="Times New Roman" w:hAnsi="Times New Roman" w:cs="Times New Roman"/>
          <w:b/>
          <w:sz w:val="22"/>
          <w:szCs w:val="22"/>
        </w:rPr>
        <w:t>mRNA</w:t>
      </w:r>
      <w:proofErr w:type="gramEnd"/>
      <w:r w:rsidRPr="00CF770E">
        <w:rPr>
          <w:rFonts w:ascii="Times New Roman" w:hAnsi="Times New Roman" w:cs="Times New Roman"/>
          <w:b/>
          <w:sz w:val="22"/>
          <w:szCs w:val="22"/>
        </w:rPr>
        <w:t xml:space="preserve"> traveling to the ribosome (</w:t>
      </w:r>
      <w:proofErr w:type="spellStart"/>
      <w:r w:rsidRPr="00CF770E">
        <w:rPr>
          <w:rFonts w:ascii="Times New Roman" w:hAnsi="Times New Roman" w:cs="Times New Roman"/>
          <w:b/>
          <w:sz w:val="22"/>
          <w:szCs w:val="22"/>
        </w:rPr>
        <w:t>rRNA</w:t>
      </w:r>
      <w:proofErr w:type="spellEnd"/>
      <w:r w:rsidRPr="00CF770E">
        <w:rPr>
          <w:rFonts w:ascii="Times New Roman" w:hAnsi="Times New Roman" w:cs="Times New Roman"/>
          <w:b/>
          <w:sz w:val="22"/>
          <w:szCs w:val="22"/>
        </w:rPr>
        <w:t>)</w:t>
      </w:r>
    </w:p>
    <w:p w14:paraId="49F4CB9C" w14:textId="77777777" w:rsidR="00F24F53" w:rsidRPr="00CF770E" w:rsidRDefault="00F24F53" w:rsidP="00F24F53">
      <w:pPr>
        <w:pStyle w:val="ListParagraph"/>
        <w:numPr>
          <w:ilvl w:val="1"/>
          <w:numId w:val="1"/>
        </w:numPr>
        <w:rPr>
          <w:rFonts w:ascii="Times New Roman" w:hAnsi="Times New Roman" w:cs="Times New Roman"/>
          <w:b/>
          <w:sz w:val="22"/>
          <w:szCs w:val="22"/>
        </w:rPr>
      </w:pPr>
      <w:r w:rsidRPr="00CF770E">
        <w:rPr>
          <w:rFonts w:ascii="Times New Roman" w:hAnsi="Times New Roman" w:cs="Times New Roman"/>
          <w:b/>
          <w:sz w:val="22"/>
          <w:szCs w:val="22"/>
        </w:rPr>
        <w:t xml:space="preserve">Translation – </w:t>
      </w:r>
      <w:proofErr w:type="spellStart"/>
      <w:r w:rsidRPr="00CF770E">
        <w:rPr>
          <w:rFonts w:ascii="Times New Roman" w:hAnsi="Times New Roman" w:cs="Times New Roman"/>
          <w:b/>
          <w:sz w:val="22"/>
          <w:szCs w:val="22"/>
        </w:rPr>
        <w:t>tRNA</w:t>
      </w:r>
      <w:proofErr w:type="spellEnd"/>
      <w:r w:rsidRPr="00CF770E">
        <w:rPr>
          <w:rFonts w:ascii="Times New Roman" w:hAnsi="Times New Roman" w:cs="Times New Roman"/>
          <w:b/>
          <w:sz w:val="22"/>
          <w:szCs w:val="22"/>
        </w:rPr>
        <w:t xml:space="preserve"> supplies appropriate amino acids</w:t>
      </w:r>
    </w:p>
    <w:p w14:paraId="4F33FB4F" w14:textId="77777777" w:rsidR="00F24F53" w:rsidRPr="00CF770E" w:rsidRDefault="00F24F53" w:rsidP="00F24F53">
      <w:pPr>
        <w:pStyle w:val="ListParagraph"/>
        <w:numPr>
          <w:ilvl w:val="1"/>
          <w:numId w:val="1"/>
        </w:numPr>
        <w:rPr>
          <w:rFonts w:ascii="Times New Roman" w:hAnsi="Times New Roman" w:cs="Times New Roman"/>
          <w:b/>
          <w:sz w:val="22"/>
          <w:szCs w:val="22"/>
        </w:rPr>
      </w:pPr>
      <w:r w:rsidRPr="00CF770E">
        <w:rPr>
          <w:rFonts w:ascii="Times New Roman" w:hAnsi="Times New Roman" w:cs="Times New Roman"/>
          <w:b/>
          <w:sz w:val="22"/>
          <w:szCs w:val="22"/>
        </w:rPr>
        <w:t>Amino acids are linked by peptide bonds to form polypeptides. Polypeptide chains from protein molecules. Proteins can be structural (forming a part of the cell materials) or functional (hormones, enzymes, or chemical involved in cell chemistry).</w:t>
      </w:r>
    </w:p>
    <w:p w14:paraId="183CE529"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Explain how an amino acid sequence forms a protein that leads to a particular function and phenotype (trait) in an organism.</w:t>
      </w:r>
    </w:p>
    <w:p w14:paraId="7330191A"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b/>
          <w:sz w:val="22"/>
          <w:szCs w:val="22"/>
        </w:rPr>
        <w:t xml:space="preserve">Explain how cells can responds to their environments by producing different types and amounts of proteins by changing the expression of genes. </w:t>
      </w:r>
    </w:p>
    <w:p w14:paraId="173FF807" w14:textId="77777777" w:rsidR="00AA177B" w:rsidRPr="00CF770E" w:rsidRDefault="00AA177B" w:rsidP="00AA177B">
      <w:pPr>
        <w:ind w:left="720" w:hanging="720"/>
        <w:rPr>
          <w:rFonts w:ascii="Times New Roman" w:hAnsi="Times New Roman" w:cs="Times New Roman"/>
          <w:b/>
          <w:sz w:val="22"/>
          <w:szCs w:val="22"/>
        </w:rPr>
      </w:pPr>
    </w:p>
    <w:p w14:paraId="0C1AE882" w14:textId="42FAA9A2" w:rsidR="00F24F53" w:rsidRPr="00CF770E" w:rsidRDefault="00B92FC9" w:rsidP="00AA177B">
      <w:pPr>
        <w:ind w:left="720" w:hanging="720"/>
        <w:rPr>
          <w:rFonts w:ascii="Times New Roman" w:hAnsi="Times New Roman" w:cs="Times New Roman"/>
          <w:sz w:val="22"/>
          <w:szCs w:val="22"/>
        </w:rPr>
      </w:pPr>
      <w:r w:rsidRPr="00CF770E">
        <w:rPr>
          <w:rFonts w:ascii="Times New Roman" w:hAnsi="Times New Roman" w:cs="Times New Roman"/>
          <w:b/>
          <w:sz w:val="22"/>
          <w:szCs w:val="22"/>
        </w:rPr>
        <w:t>Objective 5</w:t>
      </w:r>
      <w:r w:rsidR="00F24F53" w:rsidRPr="00CF770E">
        <w:rPr>
          <w:rFonts w:ascii="Times New Roman" w:hAnsi="Times New Roman" w:cs="Times New Roman"/>
          <w:b/>
          <w:sz w:val="22"/>
          <w:szCs w:val="22"/>
        </w:rPr>
        <w:t xml:space="preserve">: </w:t>
      </w:r>
      <w:r w:rsidR="00F24F53" w:rsidRPr="00CF770E">
        <w:rPr>
          <w:rFonts w:ascii="Times New Roman" w:hAnsi="Times New Roman" w:cs="Times New Roman"/>
          <w:b/>
          <w:sz w:val="22"/>
          <w:szCs w:val="22"/>
        </w:rPr>
        <w:tab/>
      </w:r>
      <w:r w:rsidR="00F24F53" w:rsidRPr="00CF770E">
        <w:rPr>
          <w:rFonts w:ascii="Times New Roman" w:hAnsi="Times New Roman" w:cs="Times New Roman"/>
          <w:sz w:val="22"/>
          <w:szCs w:val="22"/>
        </w:rPr>
        <w:t>Explain how mutations in DNA that result from interactions with the environment (i.e. radiation and chemicals) or new combinations in existing genes lead to changes in function and phenotype.</w:t>
      </w:r>
    </w:p>
    <w:p w14:paraId="7F566D08" w14:textId="77777777" w:rsidR="00F24F53" w:rsidRPr="00CF770E" w:rsidRDefault="00F24F53" w:rsidP="00AA177B">
      <w:pPr>
        <w:ind w:left="2880" w:hanging="2160"/>
        <w:rPr>
          <w:rFonts w:ascii="Times New Roman" w:hAnsi="Times New Roman" w:cs="Times New Roman"/>
          <w:sz w:val="22"/>
          <w:szCs w:val="22"/>
        </w:rPr>
      </w:pPr>
      <w:r w:rsidRPr="00CF770E">
        <w:rPr>
          <w:rFonts w:ascii="Times New Roman" w:hAnsi="Times New Roman" w:cs="Times New Roman"/>
          <w:i/>
          <w:sz w:val="22"/>
          <w:szCs w:val="22"/>
        </w:rPr>
        <w:t>Essential Question:</w:t>
      </w:r>
      <w:r w:rsidRPr="00CF770E">
        <w:rPr>
          <w:rFonts w:ascii="Times New Roman" w:hAnsi="Times New Roman" w:cs="Times New Roman"/>
          <w:i/>
          <w:sz w:val="22"/>
          <w:szCs w:val="22"/>
        </w:rPr>
        <w:tab/>
      </w:r>
      <w:r w:rsidRPr="00CF770E">
        <w:rPr>
          <w:rFonts w:ascii="Times New Roman" w:hAnsi="Times New Roman" w:cs="Times New Roman"/>
          <w:sz w:val="22"/>
          <w:szCs w:val="22"/>
        </w:rPr>
        <w:t>What happens when mutations occur in DNA?</w:t>
      </w:r>
    </w:p>
    <w:p w14:paraId="31A1D9BF" w14:textId="77777777" w:rsidR="00F24F53" w:rsidRPr="00CF770E" w:rsidRDefault="00F24F53" w:rsidP="00F24F53">
      <w:pPr>
        <w:ind w:firstLine="720"/>
        <w:rPr>
          <w:rFonts w:ascii="Times New Roman" w:hAnsi="Times New Roman" w:cs="Times New Roman"/>
          <w:i/>
          <w:sz w:val="22"/>
          <w:szCs w:val="22"/>
        </w:rPr>
      </w:pPr>
      <w:r w:rsidRPr="00CF770E">
        <w:rPr>
          <w:rFonts w:ascii="Times New Roman" w:hAnsi="Times New Roman" w:cs="Times New Roman"/>
          <w:i/>
          <w:sz w:val="22"/>
          <w:szCs w:val="22"/>
        </w:rPr>
        <w:t xml:space="preserve">“I Can” Statements: </w:t>
      </w:r>
    </w:p>
    <w:p w14:paraId="292B4862"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Model how changes in nucleotide sequence (mutations) can alter the resulting protein</w:t>
      </w:r>
    </w:p>
    <w:p w14:paraId="7C84A2D4"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Infer the advantages (injury repair) an disadvantages (cancer) of the overproduction, under production, or production of proteins at incorrect times</w:t>
      </w:r>
    </w:p>
    <w:p w14:paraId="076786F2"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t>Develop a cause-and-effect model in order to describe how mutations occur: changing amino acid sequence, protein function, phenotype</w:t>
      </w:r>
    </w:p>
    <w:p w14:paraId="29B0A2FE" w14:textId="77777777" w:rsidR="00F24F53" w:rsidRPr="00CF770E" w:rsidRDefault="00F24F53" w:rsidP="00F24F53">
      <w:pPr>
        <w:pStyle w:val="ListParagraph"/>
        <w:numPr>
          <w:ilvl w:val="0"/>
          <w:numId w:val="1"/>
        </w:numPr>
        <w:rPr>
          <w:rFonts w:ascii="Times New Roman" w:hAnsi="Times New Roman" w:cs="Times New Roman"/>
          <w:b/>
          <w:sz w:val="22"/>
          <w:szCs w:val="22"/>
        </w:rPr>
      </w:pPr>
      <w:r w:rsidRPr="00CF770E">
        <w:rPr>
          <w:rFonts w:ascii="Times New Roman" w:hAnsi="Times New Roman" w:cs="Times New Roman"/>
          <w:sz w:val="22"/>
          <w:szCs w:val="22"/>
        </w:rPr>
        <w:lastRenderedPageBreak/>
        <w:t>Explain that changes in the DNA sequence (mutations) can be deletions, additions, or substitutions</w:t>
      </w:r>
    </w:p>
    <w:p w14:paraId="1689A544" w14:textId="77777777" w:rsidR="004A2DBE" w:rsidRDefault="004A2DBE" w:rsidP="00AA177B">
      <w:pPr>
        <w:rPr>
          <w:rFonts w:ascii="Times New Roman" w:hAnsi="Times New Roman" w:cs="Times New Roman"/>
        </w:rPr>
      </w:pPr>
    </w:p>
    <w:p w14:paraId="19D6ABB0" w14:textId="77777777" w:rsidR="00CF770E" w:rsidRDefault="00CF770E" w:rsidP="00C60F5C">
      <w:pPr>
        <w:widowControl w:val="0"/>
        <w:autoSpaceDE w:val="0"/>
        <w:autoSpaceDN w:val="0"/>
        <w:adjustRightInd w:val="0"/>
        <w:spacing w:after="240" w:line="560" w:lineRule="atLeast"/>
        <w:rPr>
          <w:rFonts w:ascii="Times" w:eastAsiaTheme="minorHAnsi" w:hAnsi="Times" w:cs="Times"/>
          <w:b/>
          <w:bCs/>
          <w:sz w:val="48"/>
          <w:szCs w:val="48"/>
          <w:u w:val="single"/>
        </w:rPr>
      </w:pPr>
    </w:p>
    <w:p w14:paraId="5B8539E8" w14:textId="77777777" w:rsidR="00CF770E" w:rsidRDefault="00CF770E" w:rsidP="00C60F5C">
      <w:pPr>
        <w:widowControl w:val="0"/>
        <w:autoSpaceDE w:val="0"/>
        <w:autoSpaceDN w:val="0"/>
        <w:adjustRightInd w:val="0"/>
        <w:spacing w:after="240" w:line="560" w:lineRule="atLeast"/>
        <w:rPr>
          <w:rFonts w:ascii="Times" w:eastAsiaTheme="minorHAnsi" w:hAnsi="Times" w:cs="Times"/>
          <w:b/>
          <w:bCs/>
          <w:sz w:val="48"/>
          <w:szCs w:val="48"/>
          <w:u w:val="single"/>
        </w:rPr>
      </w:pPr>
    </w:p>
    <w:p w14:paraId="3D15E91F" w14:textId="4BB34BA8" w:rsidR="00AC77B7" w:rsidRP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u w:val="single"/>
        </w:rPr>
      </w:pPr>
      <w:r w:rsidRPr="00AC77B7">
        <w:rPr>
          <w:rFonts w:ascii="Times" w:eastAsiaTheme="minorHAnsi" w:hAnsi="Times" w:cs="Times"/>
          <w:b/>
          <w:bCs/>
          <w:sz w:val="48"/>
          <w:szCs w:val="48"/>
          <w:u w:val="single"/>
        </w:rPr>
        <w:t>CATALYST 1</w:t>
      </w:r>
    </w:p>
    <w:p w14:paraId="0C9D0F2E"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005C1741"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386A3EFA"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5EFED994"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71EDFE05"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5236FE4D"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731594C5"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1DF94846"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22C6ACD0"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3AE05D10" w14:textId="4C5EFCD0" w:rsidR="00AC77B7" w:rsidRP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u w:val="single"/>
        </w:rPr>
      </w:pPr>
      <w:r w:rsidRPr="00AC77B7">
        <w:rPr>
          <w:rFonts w:ascii="Times" w:eastAsiaTheme="minorHAnsi" w:hAnsi="Times" w:cs="Times"/>
          <w:b/>
          <w:bCs/>
          <w:sz w:val="48"/>
          <w:szCs w:val="48"/>
          <w:u w:val="single"/>
        </w:rPr>
        <w:t>CATALYST 2</w:t>
      </w:r>
    </w:p>
    <w:p w14:paraId="67F4CD49"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35745DF6"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4C457292"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1F491A77"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52890F63"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6F201FBB" w14:textId="77777777" w:rsidR="00AC77B7" w:rsidRDefault="00AC77B7" w:rsidP="00C60F5C">
      <w:pPr>
        <w:widowControl w:val="0"/>
        <w:autoSpaceDE w:val="0"/>
        <w:autoSpaceDN w:val="0"/>
        <w:adjustRightInd w:val="0"/>
        <w:spacing w:after="240" w:line="560" w:lineRule="atLeast"/>
        <w:rPr>
          <w:rFonts w:ascii="Times" w:eastAsiaTheme="minorHAnsi" w:hAnsi="Times" w:cs="Times"/>
          <w:b/>
          <w:bCs/>
          <w:sz w:val="48"/>
          <w:szCs w:val="48"/>
        </w:rPr>
      </w:pPr>
    </w:p>
    <w:p w14:paraId="210B5140" w14:textId="77777777" w:rsidR="00CF770E" w:rsidRDefault="00CF770E" w:rsidP="00C60F5C">
      <w:pPr>
        <w:widowControl w:val="0"/>
        <w:autoSpaceDE w:val="0"/>
        <w:autoSpaceDN w:val="0"/>
        <w:adjustRightInd w:val="0"/>
        <w:spacing w:after="240" w:line="560" w:lineRule="atLeast"/>
        <w:rPr>
          <w:rFonts w:ascii="Times" w:eastAsiaTheme="minorHAnsi" w:hAnsi="Times" w:cs="Times"/>
          <w:b/>
          <w:bCs/>
          <w:sz w:val="48"/>
          <w:szCs w:val="48"/>
        </w:rPr>
      </w:pPr>
    </w:p>
    <w:p w14:paraId="443CD9EB" w14:textId="77777777" w:rsidR="00C60F5C" w:rsidRDefault="00C60F5C" w:rsidP="00C60F5C">
      <w:pPr>
        <w:widowControl w:val="0"/>
        <w:autoSpaceDE w:val="0"/>
        <w:autoSpaceDN w:val="0"/>
        <w:adjustRightInd w:val="0"/>
        <w:spacing w:after="240" w:line="560" w:lineRule="atLeast"/>
        <w:rPr>
          <w:rFonts w:ascii="Times" w:eastAsiaTheme="minorHAnsi" w:hAnsi="Times" w:cs="Times"/>
        </w:rPr>
      </w:pPr>
      <w:r>
        <w:rPr>
          <w:rFonts w:ascii="Times" w:eastAsiaTheme="minorHAnsi" w:hAnsi="Times" w:cs="Times"/>
          <w:b/>
          <w:bCs/>
          <w:sz w:val="48"/>
          <w:szCs w:val="48"/>
        </w:rPr>
        <w:t xml:space="preserve">DNA Structure and Replication </w:t>
      </w:r>
    </w:p>
    <w:p w14:paraId="6D80DECA" w14:textId="77777777" w:rsidR="00C60F5C" w:rsidRPr="00CF770E" w:rsidRDefault="00C60F5C" w:rsidP="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How is genetic information stored and copied? </w:t>
      </w:r>
    </w:p>
    <w:p w14:paraId="03EFE419" w14:textId="2D37C0F0" w:rsidR="00C60F5C" w:rsidRPr="00CF770E" w:rsidRDefault="00C60F5C" w:rsidP="00C60F5C">
      <w:pPr>
        <w:widowControl w:val="0"/>
        <w:autoSpaceDE w:val="0"/>
        <w:autoSpaceDN w:val="0"/>
        <w:adjustRightInd w:val="0"/>
        <w:spacing w:line="280" w:lineRule="atLeast"/>
        <w:rPr>
          <w:rFonts w:ascii="Times" w:eastAsiaTheme="minorHAnsi" w:hAnsi="Times" w:cs="Times"/>
          <w:sz w:val="28"/>
          <w:szCs w:val="28"/>
        </w:rPr>
      </w:pPr>
      <w:r w:rsidRPr="00CF770E">
        <w:rPr>
          <w:rFonts w:ascii="Times" w:eastAsiaTheme="minorHAnsi" w:hAnsi="Times" w:cs="Times"/>
          <w:noProof/>
          <w:sz w:val="28"/>
          <w:szCs w:val="28"/>
        </w:rPr>
        <w:drawing>
          <wp:inline distT="0" distB="0" distL="0" distR="0" wp14:anchorId="646C75E7" wp14:editId="6EEDA09E">
            <wp:extent cx="6254750" cy="13335"/>
            <wp:effectExtent l="0" t="0" r="0" b="12065"/>
            <wp:docPr id="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13335"/>
                    </a:xfrm>
                    <a:prstGeom prst="rect">
                      <a:avLst/>
                    </a:prstGeom>
                    <a:noFill/>
                    <a:ln>
                      <a:noFill/>
                    </a:ln>
                  </pic:spPr>
                </pic:pic>
              </a:graphicData>
            </a:graphic>
          </wp:inline>
        </w:drawing>
      </w:r>
    </w:p>
    <w:p w14:paraId="250E382C" w14:textId="2D10C8B8" w:rsidR="00AC77B7" w:rsidRPr="00CF770E" w:rsidRDefault="00C60F5C" w:rsidP="00AC77B7">
      <w:pPr>
        <w:widowControl w:val="0"/>
        <w:autoSpaceDE w:val="0"/>
        <w:autoSpaceDN w:val="0"/>
        <w:adjustRightInd w:val="0"/>
        <w:spacing w:after="240" w:line="360" w:lineRule="atLeast"/>
        <w:rPr>
          <w:sz w:val="28"/>
          <w:szCs w:val="28"/>
        </w:rPr>
      </w:pPr>
      <w:r w:rsidRPr="00CF770E">
        <w:rPr>
          <w:rFonts w:ascii="Times" w:eastAsiaTheme="minorHAnsi" w:hAnsi="Times" w:cs="Times"/>
          <w:sz w:val="28"/>
          <w:szCs w:val="28"/>
        </w:rPr>
        <w:t xml:space="preserve">Deoxyribonucleic acid or </w:t>
      </w:r>
      <w:r w:rsidRPr="00CF770E">
        <w:rPr>
          <w:rFonts w:ascii="Times" w:eastAsiaTheme="minorHAnsi" w:hAnsi="Times" w:cs="Times"/>
          <w:b/>
          <w:bCs/>
          <w:sz w:val="28"/>
          <w:szCs w:val="28"/>
        </w:rPr>
        <w:t xml:space="preserve">DNA </w:t>
      </w:r>
      <w:r w:rsidRPr="00CF770E">
        <w:rPr>
          <w:rFonts w:ascii="Times" w:eastAsiaTheme="minorHAnsi" w:hAnsi="Times" w:cs="Times"/>
          <w:sz w:val="28"/>
          <w:szCs w:val="28"/>
        </w:rPr>
        <w:t xml:space="preserve">is the molecule of heredity. It contains the genetic blueprint for life. For organisms to grow and repair damaged cells, each cell must be capable of accurately copying itself. So how does the structure of DNA allow it to copy itself so accurately? </w:t>
      </w:r>
    </w:p>
    <w:p w14:paraId="5B6AC2B3" w14:textId="684CA721" w:rsidR="00C60F5C" w:rsidRPr="00CF770E" w:rsidRDefault="00C60F5C" w:rsidP="00C60F5C">
      <w:pPr>
        <w:widowControl w:val="0"/>
        <w:autoSpaceDE w:val="0"/>
        <w:autoSpaceDN w:val="0"/>
        <w:adjustRightInd w:val="0"/>
        <w:spacing w:line="280" w:lineRule="atLeast"/>
        <w:rPr>
          <w:rFonts w:ascii="Times" w:eastAsiaTheme="minorHAnsi" w:hAnsi="Times" w:cs="Times"/>
          <w:sz w:val="28"/>
          <w:szCs w:val="28"/>
        </w:rPr>
      </w:pPr>
      <w:r w:rsidRPr="00CF770E">
        <w:rPr>
          <w:rFonts w:ascii="Times" w:eastAsiaTheme="minorHAnsi" w:hAnsi="Times" w:cs="Times"/>
          <w:noProof/>
          <w:sz w:val="28"/>
          <w:szCs w:val="28"/>
        </w:rPr>
        <w:drawing>
          <wp:inline distT="0" distB="0" distL="0" distR="0" wp14:anchorId="0B023D12" wp14:editId="1A92E494">
            <wp:extent cx="52705" cy="66040"/>
            <wp:effectExtent l="0" t="0" r="0" b="10160"/>
            <wp:docPr id="641"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 cy="66040"/>
                    </a:xfrm>
                    <a:prstGeom prst="rect">
                      <a:avLst/>
                    </a:prstGeom>
                    <a:noFill/>
                    <a:ln>
                      <a:noFill/>
                    </a:ln>
                  </pic:spPr>
                </pic:pic>
              </a:graphicData>
            </a:graphic>
          </wp:inline>
        </w:drawing>
      </w:r>
      <w:r w:rsidRPr="00CF770E">
        <w:rPr>
          <w:rFonts w:ascii="Times" w:eastAsiaTheme="minorHAnsi" w:hAnsi="Times" w:cs="Times"/>
          <w:sz w:val="28"/>
          <w:szCs w:val="28"/>
        </w:rPr>
        <w:t xml:space="preserve"> </w:t>
      </w:r>
      <w:r w:rsidRPr="00CF770E">
        <w:rPr>
          <w:rFonts w:ascii="Times" w:eastAsiaTheme="minorHAnsi" w:hAnsi="Times" w:cs="Times"/>
          <w:noProof/>
          <w:sz w:val="28"/>
          <w:szCs w:val="28"/>
        </w:rPr>
        <w:drawing>
          <wp:inline distT="0" distB="0" distL="0" distR="0" wp14:anchorId="6FEDA0EC" wp14:editId="3758CAAD">
            <wp:extent cx="52705" cy="66040"/>
            <wp:effectExtent l="0" t="0" r="0" b="10160"/>
            <wp:docPr id="640"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 cy="66040"/>
                    </a:xfrm>
                    <a:prstGeom prst="rect">
                      <a:avLst/>
                    </a:prstGeom>
                    <a:noFill/>
                    <a:ln>
                      <a:noFill/>
                    </a:ln>
                  </pic:spPr>
                </pic:pic>
              </a:graphicData>
            </a:graphic>
          </wp:inline>
        </w:drawing>
      </w:r>
    </w:p>
    <w:p w14:paraId="6569CB46" w14:textId="77777777" w:rsidR="00C60F5C" w:rsidRPr="00CF770E" w:rsidRDefault="00C60F5C" w:rsidP="00C60F5C">
      <w:pPr>
        <w:widowControl w:val="0"/>
        <w:autoSpaceDE w:val="0"/>
        <w:autoSpaceDN w:val="0"/>
        <w:adjustRightInd w:val="0"/>
        <w:spacing w:after="240" w:line="360" w:lineRule="atLeast"/>
        <w:rPr>
          <w:rFonts w:ascii="Times" w:eastAsiaTheme="minorHAnsi" w:hAnsi="Times" w:cs="Times"/>
          <w:sz w:val="28"/>
          <w:szCs w:val="28"/>
        </w:rPr>
      </w:pPr>
    </w:p>
    <w:p w14:paraId="26A823FC" w14:textId="1B792F13" w:rsidR="00C60F5C" w:rsidRPr="00CF770E" w:rsidRDefault="00C60F5C" w:rsidP="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noProof/>
          <w:sz w:val="28"/>
          <w:szCs w:val="28"/>
        </w:rPr>
        <w:drawing>
          <wp:inline distT="0" distB="0" distL="0" distR="0" wp14:anchorId="130FAC0B" wp14:editId="0E03A154">
            <wp:extent cx="6675120" cy="4304030"/>
            <wp:effectExtent l="0" t="0" r="508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26 at 9.18.17 PM.png"/>
                    <pic:cNvPicPr/>
                  </pic:nvPicPr>
                  <pic:blipFill>
                    <a:blip r:embed="rId13">
                      <a:extLst>
                        <a:ext uri="{28A0092B-C50C-407E-A947-70E740481C1C}">
                          <a14:useLocalDpi xmlns:a14="http://schemas.microsoft.com/office/drawing/2010/main" val="0"/>
                        </a:ext>
                      </a:extLst>
                    </a:blip>
                    <a:stretch>
                      <a:fillRect/>
                    </a:stretch>
                  </pic:blipFill>
                  <pic:spPr>
                    <a:xfrm>
                      <a:off x="0" y="0"/>
                      <a:ext cx="6675120" cy="4304030"/>
                    </a:xfrm>
                    <a:prstGeom prst="rect">
                      <a:avLst/>
                    </a:prstGeom>
                  </pic:spPr>
                </pic:pic>
              </a:graphicData>
            </a:graphic>
          </wp:inline>
        </w:drawing>
      </w:r>
    </w:p>
    <w:p w14:paraId="45527261" w14:textId="77777777" w:rsidR="00C60F5C" w:rsidRPr="00CF770E" w:rsidRDefault="00C60F5C" w:rsidP="00C60F5C">
      <w:pPr>
        <w:widowControl w:val="0"/>
        <w:autoSpaceDE w:val="0"/>
        <w:autoSpaceDN w:val="0"/>
        <w:adjustRightInd w:val="0"/>
        <w:spacing w:after="240" w:line="360" w:lineRule="atLeast"/>
        <w:rPr>
          <w:rFonts w:ascii="Times" w:eastAsiaTheme="minorHAnsi" w:hAnsi="Times" w:cs="Times"/>
          <w:sz w:val="28"/>
          <w:szCs w:val="28"/>
        </w:rPr>
      </w:pPr>
    </w:p>
    <w:p w14:paraId="28B03573" w14:textId="64DA6CA5" w:rsidR="00C60F5C" w:rsidRPr="00CF770E" w:rsidRDefault="00C60F5C" w:rsidP="003431F4">
      <w:pPr>
        <w:pStyle w:val="ListParagraph"/>
        <w:widowControl w:val="0"/>
        <w:numPr>
          <w:ilvl w:val="0"/>
          <w:numId w:val="46"/>
        </w:numPr>
        <w:tabs>
          <w:tab w:val="left" w:pos="220"/>
          <w:tab w:val="left" w:pos="720"/>
        </w:tabs>
        <w:autoSpaceDE w:val="0"/>
        <w:autoSpaceDN w:val="0"/>
        <w:adjustRightInd w:val="0"/>
        <w:spacing w:after="320" w:line="360" w:lineRule="atLeast"/>
        <w:rPr>
          <w:rFonts w:ascii="Times" w:eastAsiaTheme="minorHAnsi" w:hAnsi="Times" w:cs="Times"/>
          <w:sz w:val="28"/>
          <w:szCs w:val="28"/>
        </w:rPr>
      </w:pPr>
      <w:r w:rsidRPr="00CF770E">
        <w:rPr>
          <w:rFonts w:ascii="Times" w:eastAsiaTheme="minorHAnsi" w:hAnsi="Times" w:cs="Times"/>
          <w:sz w:val="28"/>
          <w:szCs w:val="28"/>
        </w:rPr>
        <w:t>Examine Model 2. Number the steps below in order to describe the replication of DNA in a cell. ______ Hydrogen bonds between nucleotides form</w:t>
      </w:r>
      <w:proofErr w:type="gramStart"/>
      <w:r w:rsidRPr="00CF770E">
        <w:rPr>
          <w:rFonts w:ascii="Times" w:eastAsiaTheme="minorHAnsi" w:hAnsi="Times" w:cs="Times"/>
          <w:sz w:val="28"/>
          <w:szCs w:val="28"/>
        </w:rPr>
        <w:t>. </w:t>
      </w:r>
      <w:proofErr w:type="gramEnd"/>
      <w:r w:rsidRPr="00CF770E">
        <w:rPr>
          <w:rFonts w:ascii="Times" w:eastAsiaTheme="minorHAnsi" w:hAnsi="Times" w:cs="Times"/>
          <w:sz w:val="28"/>
          <w:szCs w:val="28"/>
        </w:rPr>
        <w:t xml:space="preserve">______ Hydrogen bonds between nucleotides break. ______ Strands of DNA separate.  ______ </w:t>
      </w:r>
      <w:proofErr w:type="gramStart"/>
      <w:r w:rsidRPr="00CF770E">
        <w:rPr>
          <w:rFonts w:ascii="Times" w:eastAsiaTheme="minorHAnsi" w:hAnsi="Times" w:cs="Times"/>
          <w:sz w:val="28"/>
          <w:szCs w:val="28"/>
        </w:rPr>
        <w:t>Free</w:t>
      </w:r>
      <w:proofErr w:type="gramEnd"/>
      <w:r w:rsidRPr="00CF770E">
        <w:rPr>
          <w:rFonts w:ascii="Times" w:eastAsiaTheme="minorHAnsi" w:hAnsi="Times" w:cs="Times"/>
          <w:sz w:val="28"/>
          <w:szCs w:val="28"/>
        </w:rPr>
        <w:t xml:space="preserve"> nucleotides are attracted to exposed bases on the loose strands of DNA.  </w:t>
      </w:r>
    </w:p>
    <w:p w14:paraId="77F10026" w14:textId="77777777" w:rsidR="00AC77B7" w:rsidRPr="00CF770E" w:rsidRDefault="00AC77B7" w:rsidP="00AC77B7">
      <w:pPr>
        <w:widowControl w:val="0"/>
        <w:tabs>
          <w:tab w:val="left" w:pos="220"/>
          <w:tab w:val="left" w:pos="720"/>
        </w:tabs>
        <w:autoSpaceDE w:val="0"/>
        <w:autoSpaceDN w:val="0"/>
        <w:adjustRightInd w:val="0"/>
        <w:spacing w:after="320" w:line="360" w:lineRule="atLeast"/>
        <w:rPr>
          <w:rFonts w:ascii="Times" w:eastAsiaTheme="minorHAnsi" w:hAnsi="Times" w:cs="Times"/>
          <w:sz w:val="28"/>
          <w:szCs w:val="28"/>
        </w:rPr>
      </w:pPr>
    </w:p>
    <w:p w14:paraId="0AFF54F9" w14:textId="7D278D53" w:rsidR="00C60F5C" w:rsidRPr="00CF770E" w:rsidRDefault="00C60F5C" w:rsidP="003431F4">
      <w:pPr>
        <w:pStyle w:val="ListParagraph"/>
        <w:widowControl w:val="0"/>
        <w:numPr>
          <w:ilvl w:val="0"/>
          <w:numId w:val="46"/>
        </w:numPr>
        <w:tabs>
          <w:tab w:val="left" w:pos="220"/>
          <w:tab w:val="left" w:pos="720"/>
        </w:tabs>
        <w:autoSpaceDE w:val="0"/>
        <w:autoSpaceDN w:val="0"/>
        <w:adjustRightInd w:val="0"/>
        <w:spacing w:after="320" w:line="360" w:lineRule="atLeast"/>
        <w:rPr>
          <w:rFonts w:ascii="Times" w:eastAsiaTheme="minorHAnsi" w:hAnsi="Times" w:cs="Times"/>
          <w:sz w:val="28"/>
          <w:szCs w:val="28"/>
        </w:rPr>
      </w:pPr>
      <w:r w:rsidRPr="00CF770E">
        <w:rPr>
          <w:rFonts w:ascii="Times" w:eastAsiaTheme="minorHAnsi" w:hAnsi="Times" w:cs="Times"/>
          <w:sz w:val="28"/>
          <w:szCs w:val="28"/>
        </w:rPr>
        <w:t xml:space="preserve">Locate the DNA helicase on Model 2. </w:t>
      </w:r>
    </w:p>
    <w:p w14:paraId="006B7FEB" w14:textId="77777777" w:rsidR="00C60F5C" w:rsidRPr="00CF770E" w:rsidRDefault="00C60F5C" w:rsidP="003431F4">
      <w:pPr>
        <w:widowControl w:val="0"/>
        <w:numPr>
          <w:ilvl w:val="1"/>
          <w:numId w:val="46"/>
        </w:numPr>
        <w:tabs>
          <w:tab w:val="left" w:pos="940"/>
          <w:tab w:val="left" w:pos="1440"/>
        </w:tabs>
        <w:autoSpaceDE w:val="0"/>
        <w:autoSpaceDN w:val="0"/>
        <w:adjustRightInd w:val="0"/>
        <w:spacing w:after="320" w:line="360" w:lineRule="atLeast"/>
        <w:ind w:hanging="1440"/>
        <w:rPr>
          <w:rFonts w:ascii="Times" w:eastAsiaTheme="minorHAnsi" w:hAnsi="Times" w:cs="Times"/>
          <w:i/>
          <w:iCs/>
          <w:sz w:val="28"/>
          <w:szCs w:val="28"/>
        </w:rPr>
      </w:pPr>
      <w:r w:rsidRPr="00CF770E">
        <w:rPr>
          <w:rFonts w:ascii="Times" w:eastAsiaTheme="minorHAnsi" w:hAnsi="Times" w:cs="Times"/>
          <w:i/>
          <w:iCs/>
          <w:sz w:val="28"/>
          <w:szCs w:val="28"/>
        </w:rPr>
        <w:t>What type of biological molecule is DNA helicase?  </w:t>
      </w:r>
    </w:p>
    <w:p w14:paraId="37171B56" w14:textId="77777777" w:rsidR="00C60F5C" w:rsidRPr="00CF770E" w:rsidRDefault="00C60F5C" w:rsidP="003431F4">
      <w:pPr>
        <w:widowControl w:val="0"/>
        <w:numPr>
          <w:ilvl w:val="1"/>
          <w:numId w:val="46"/>
        </w:numPr>
        <w:tabs>
          <w:tab w:val="left" w:pos="940"/>
          <w:tab w:val="left" w:pos="1440"/>
        </w:tabs>
        <w:autoSpaceDE w:val="0"/>
        <w:autoSpaceDN w:val="0"/>
        <w:adjustRightInd w:val="0"/>
        <w:spacing w:after="320" w:line="360" w:lineRule="atLeast"/>
        <w:ind w:hanging="1440"/>
        <w:rPr>
          <w:rFonts w:ascii="Times" w:eastAsiaTheme="minorHAnsi" w:hAnsi="Times" w:cs="Times"/>
          <w:i/>
          <w:iCs/>
          <w:sz w:val="28"/>
          <w:szCs w:val="28"/>
        </w:rPr>
      </w:pPr>
      <w:r w:rsidRPr="00CF770E">
        <w:rPr>
          <w:rFonts w:ascii="Times" w:eastAsiaTheme="minorHAnsi" w:hAnsi="Times" w:cs="Times"/>
          <w:i/>
          <w:iCs/>
          <w:sz w:val="28"/>
          <w:szCs w:val="28"/>
        </w:rPr>
        <w:t>What is the role of DNA helicase in the replication of DNA?  </w:t>
      </w:r>
    </w:p>
    <w:p w14:paraId="0C80783B" w14:textId="77777777" w:rsidR="00C60F5C" w:rsidRPr="00CF770E" w:rsidRDefault="00C60F5C" w:rsidP="003431F4">
      <w:pPr>
        <w:widowControl w:val="0"/>
        <w:numPr>
          <w:ilvl w:val="0"/>
          <w:numId w:val="46"/>
        </w:numPr>
        <w:tabs>
          <w:tab w:val="left" w:pos="220"/>
          <w:tab w:val="left" w:pos="720"/>
        </w:tabs>
        <w:autoSpaceDE w:val="0"/>
        <w:autoSpaceDN w:val="0"/>
        <w:adjustRightInd w:val="0"/>
        <w:spacing w:after="320" w:line="360" w:lineRule="atLeast"/>
        <w:ind w:hanging="720"/>
        <w:rPr>
          <w:rFonts w:ascii="Times" w:eastAsiaTheme="minorHAnsi" w:hAnsi="Times" w:cs="Times"/>
          <w:sz w:val="28"/>
          <w:szCs w:val="28"/>
        </w:rPr>
      </w:pPr>
      <w:r w:rsidRPr="00CF770E">
        <w:rPr>
          <w:rFonts w:ascii="Times" w:eastAsiaTheme="minorHAnsi" w:hAnsi="Times" w:cs="Times"/>
          <w:sz w:val="28"/>
          <w:szCs w:val="28"/>
        </w:rPr>
        <w:t>What rule is used to join the free nucleotides to the exposed bases of the DNA?  </w:t>
      </w:r>
    </w:p>
    <w:p w14:paraId="13A9C043" w14:textId="77777777" w:rsidR="00EF3DCA" w:rsidRPr="00CF770E" w:rsidRDefault="00EF3DCA" w:rsidP="00EF3DCA">
      <w:pPr>
        <w:widowControl w:val="0"/>
        <w:tabs>
          <w:tab w:val="left" w:pos="220"/>
          <w:tab w:val="left" w:pos="720"/>
        </w:tabs>
        <w:autoSpaceDE w:val="0"/>
        <w:autoSpaceDN w:val="0"/>
        <w:adjustRightInd w:val="0"/>
        <w:spacing w:after="320" w:line="360" w:lineRule="atLeast"/>
        <w:rPr>
          <w:rFonts w:ascii="Times" w:eastAsiaTheme="minorHAnsi" w:hAnsi="Times" w:cs="Times"/>
          <w:sz w:val="28"/>
          <w:szCs w:val="28"/>
        </w:rPr>
      </w:pPr>
    </w:p>
    <w:p w14:paraId="724195B7" w14:textId="77777777" w:rsidR="00EF3DCA" w:rsidRPr="00CF770E" w:rsidRDefault="00EF3DCA" w:rsidP="00EF3DCA">
      <w:pPr>
        <w:widowControl w:val="0"/>
        <w:tabs>
          <w:tab w:val="left" w:pos="220"/>
          <w:tab w:val="left" w:pos="720"/>
        </w:tabs>
        <w:autoSpaceDE w:val="0"/>
        <w:autoSpaceDN w:val="0"/>
        <w:adjustRightInd w:val="0"/>
        <w:spacing w:after="320" w:line="360" w:lineRule="atLeast"/>
        <w:rPr>
          <w:rFonts w:ascii="Times" w:eastAsiaTheme="minorHAnsi" w:hAnsi="Times" w:cs="Times"/>
          <w:sz w:val="28"/>
          <w:szCs w:val="28"/>
        </w:rPr>
      </w:pPr>
    </w:p>
    <w:p w14:paraId="59198357" w14:textId="77777777" w:rsidR="00EF3DCA" w:rsidRPr="00CF770E" w:rsidRDefault="00EF3DCA" w:rsidP="00EF3DCA">
      <w:pPr>
        <w:widowControl w:val="0"/>
        <w:tabs>
          <w:tab w:val="left" w:pos="220"/>
          <w:tab w:val="left" w:pos="720"/>
        </w:tabs>
        <w:autoSpaceDE w:val="0"/>
        <w:autoSpaceDN w:val="0"/>
        <w:adjustRightInd w:val="0"/>
        <w:spacing w:after="320" w:line="360" w:lineRule="atLeast"/>
        <w:rPr>
          <w:rFonts w:ascii="Times" w:eastAsiaTheme="minorHAnsi" w:hAnsi="Times" w:cs="Times"/>
          <w:sz w:val="28"/>
          <w:szCs w:val="28"/>
        </w:rPr>
      </w:pPr>
    </w:p>
    <w:p w14:paraId="37912109" w14:textId="77777777" w:rsidR="00C60F5C" w:rsidRPr="00CF770E" w:rsidRDefault="00C60F5C" w:rsidP="003431F4">
      <w:pPr>
        <w:widowControl w:val="0"/>
        <w:numPr>
          <w:ilvl w:val="0"/>
          <w:numId w:val="46"/>
        </w:numPr>
        <w:tabs>
          <w:tab w:val="left" w:pos="220"/>
          <w:tab w:val="left" w:pos="720"/>
        </w:tabs>
        <w:autoSpaceDE w:val="0"/>
        <w:autoSpaceDN w:val="0"/>
        <w:adjustRightInd w:val="0"/>
        <w:spacing w:after="320" w:line="360" w:lineRule="atLeast"/>
        <w:ind w:hanging="720"/>
        <w:rPr>
          <w:rFonts w:ascii="Times" w:eastAsiaTheme="minorHAnsi" w:hAnsi="Times" w:cs="Times"/>
          <w:sz w:val="28"/>
          <w:szCs w:val="28"/>
        </w:rPr>
      </w:pPr>
      <w:r w:rsidRPr="00CF770E">
        <w:rPr>
          <w:rFonts w:ascii="Times" w:eastAsiaTheme="minorHAnsi" w:hAnsi="Times" w:cs="Times"/>
          <w:sz w:val="28"/>
          <w:szCs w:val="28"/>
        </w:rPr>
        <w:t xml:space="preserve">This type of replication is called </w:t>
      </w:r>
      <w:r w:rsidRPr="00CF770E">
        <w:rPr>
          <w:rFonts w:ascii="Times" w:eastAsiaTheme="minorHAnsi" w:hAnsi="Times" w:cs="Times"/>
          <w:b/>
          <w:bCs/>
          <w:sz w:val="28"/>
          <w:szCs w:val="28"/>
        </w:rPr>
        <w:t>semi-conservative replication</w:t>
      </w:r>
      <w:r w:rsidRPr="00CF770E">
        <w:rPr>
          <w:rFonts w:ascii="Times" w:eastAsiaTheme="minorHAnsi" w:hAnsi="Times" w:cs="Times"/>
          <w:sz w:val="28"/>
          <w:szCs w:val="28"/>
        </w:rPr>
        <w:t>. Considering the meaning of these words (semi—half; conserve—to keep), explain why DNA replication is called semi-conservative.  </w:t>
      </w:r>
    </w:p>
    <w:p w14:paraId="26C6C2A3" w14:textId="77777777" w:rsidR="00B37642" w:rsidRPr="00CF770E" w:rsidRDefault="00B37642" w:rsidP="00C60F5C">
      <w:pPr>
        <w:widowControl w:val="0"/>
        <w:autoSpaceDE w:val="0"/>
        <w:autoSpaceDN w:val="0"/>
        <w:adjustRightInd w:val="0"/>
        <w:spacing w:after="240" w:line="360" w:lineRule="atLeast"/>
        <w:rPr>
          <w:rFonts w:ascii="Times" w:eastAsiaTheme="minorHAnsi" w:hAnsi="Times" w:cs="Times"/>
          <w:sz w:val="28"/>
          <w:szCs w:val="28"/>
        </w:rPr>
      </w:pPr>
    </w:p>
    <w:p w14:paraId="571DC93C" w14:textId="77777777" w:rsidR="00EF3DCA" w:rsidRPr="00CF770E" w:rsidRDefault="00EF3DCA" w:rsidP="00C60F5C">
      <w:pPr>
        <w:widowControl w:val="0"/>
        <w:autoSpaceDE w:val="0"/>
        <w:autoSpaceDN w:val="0"/>
        <w:adjustRightInd w:val="0"/>
        <w:spacing w:after="240" w:line="360" w:lineRule="atLeast"/>
        <w:rPr>
          <w:rFonts w:ascii="Times" w:eastAsiaTheme="minorHAnsi" w:hAnsi="Times" w:cs="Times"/>
          <w:sz w:val="28"/>
          <w:szCs w:val="28"/>
        </w:rPr>
      </w:pPr>
    </w:p>
    <w:p w14:paraId="1FF9292C" w14:textId="77777777" w:rsidR="00EF3DCA" w:rsidRPr="00CF770E" w:rsidRDefault="00EF3DCA" w:rsidP="00C60F5C">
      <w:pPr>
        <w:widowControl w:val="0"/>
        <w:autoSpaceDE w:val="0"/>
        <w:autoSpaceDN w:val="0"/>
        <w:adjustRightInd w:val="0"/>
        <w:spacing w:after="240" w:line="360" w:lineRule="atLeast"/>
        <w:rPr>
          <w:rFonts w:ascii="Times" w:eastAsiaTheme="minorHAnsi" w:hAnsi="Times" w:cs="Times"/>
          <w:sz w:val="28"/>
          <w:szCs w:val="28"/>
        </w:rPr>
      </w:pPr>
    </w:p>
    <w:p w14:paraId="2EE01D15" w14:textId="0C2A9ADB" w:rsidR="00C60F5C" w:rsidRPr="00CF770E" w:rsidRDefault="00C60F5C" w:rsidP="003431F4">
      <w:pPr>
        <w:pStyle w:val="ListParagraph"/>
        <w:widowControl w:val="0"/>
        <w:numPr>
          <w:ilvl w:val="0"/>
          <w:numId w:val="46"/>
        </w:numPr>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DNA molecules can be tens of thousands of base pairs in length. Mistakes in DNA replication lead to mutations, which may or may not be harmful to an organism. How does semi-conservative replication help prevent mutations during DNA replication? </w:t>
      </w:r>
    </w:p>
    <w:p w14:paraId="2CBDE5EE" w14:textId="77777777" w:rsidR="00EF3DCA" w:rsidRPr="00CF770E" w:rsidRDefault="00EF3DCA" w:rsidP="00EF3DCA">
      <w:pPr>
        <w:widowControl w:val="0"/>
        <w:autoSpaceDE w:val="0"/>
        <w:autoSpaceDN w:val="0"/>
        <w:adjustRightInd w:val="0"/>
        <w:spacing w:after="240" w:line="360" w:lineRule="atLeast"/>
        <w:rPr>
          <w:rFonts w:ascii="Times" w:eastAsiaTheme="minorHAnsi" w:hAnsi="Times" w:cs="Times"/>
          <w:sz w:val="28"/>
          <w:szCs w:val="28"/>
        </w:rPr>
      </w:pPr>
    </w:p>
    <w:p w14:paraId="6A2A038D" w14:textId="77777777" w:rsidR="00EF3DCA" w:rsidRPr="00CF770E" w:rsidRDefault="00EF3DCA" w:rsidP="00EF3DCA">
      <w:pPr>
        <w:widowControl w:val="0"/>
        <w:autoSpaceDE w:val="0"/>
        <w:autoSpaceDN w:val="0"/>
        <w:adjustRightInd w:val="0"/>
        <w:spacing w:after="240" w:line="360" w:lineRule="atLeast"/>
        <w:rPr>
          <w:rFonts w:ascii="Times" w:eastAsiaTheme="minorHAnsi" w:hAnsi="Times" w:cs="Times"/>
          <w:sz w:val="28"/>
          <w:szCs w:val="28"/>
        </w:rPr>
      </w:pPr>
    </w:p>
    <w:p w14:paraId="68D72025" w14:textId="77777777" w:rsidR="00EF3DCA" w:rsidRPr="00CF770E" w:rsidRDefault="00EF3DCA" w:rsidP="00EF3DCA">
      <w:pPr>
        <w:widowControl w:val="0"/>
        <w:autoSpaceDE w:val="0"/>
        <w:autoSpaceDN w:val="0"/>
        <w:adjustRightInd w:val="0"/>
        <w:spacing w:after="240" w:line="360" w:lineRule="atLeast"/>
        <w:rPr>
          <w:rFonts w:ascii="Times" w:eastAsiaTheme="minorHAnsi" w:hAnsi="Times" w:cs="Times"/>
          <w:sz w:val="28"/>
          <w:szCs w:val="28"/>
        </w:rPr>
      </w:pPr>
    </w:p>
    <w:p w14:paraId="61816C8A" w14:textId="77777777" w:rsidR="00AC77B7" w:rsidRPr="00CF770E" w:rsidRDefault="00AC77B7" w:rsidP="00EF3DCA">
      <w:pPr>
        <w:widowControl w:val="0"/>
        <w:autoSpaceDE w:val="0"/>
        <w:autoSpaceDN w:val="0"/>
        <w:adjustRightInd w:val="0"/>
        <w:spacing w:after="240" w:line="360" w:lineRule="atLeast"/>
        <w:rPr>
          <w:rFonts w:ascii="Times" w:eastAsiaTheme="minorHAnsi" w:hAnsi="Times" w:cs="Times"/>
          <w:sz w:val="28"/>
          <w:szCs w:val="28"/>
        </w:rPr>
      </w:pPr>
    </w:p>
    <w:p w14:paraId="54AB78AF" w14:textId="77777777" w:rsidR="00FC6FAF" w:rsidRPr="00CF770E" w:rsidRDefault="00FC6FAF" w:rsidP="00EF3DCA">
      <w:pPr>
        <w:widowControl w:val="0"/>
        <w:autoSpaceDE w:val="0"/>
        <w:autoSpaceDN w:val="0"/>
        <w:adjustRightInd w:val="0"/>
        <w:spacing w:after="240" w:line="360" w:lineRule="atLeast"/>
        <w:rPr>
          <w:rFonts w:ascii="Times" w:eastAsiaTheme="minorHAnsi" w:hAnsi="Times" w:cs="Times"/>
          <w:sz w:val="28"/>
          <w:szCs w:val="28"/>
        </w:rPr>
      </w:pPr>
    </w:p>
    <w:p w14:paraId="5141A1AC" w14:textId="77777777" w:rsidR="00FC6FAF" w:rsidRPr="00CF770E" w:rsidRDefault="00FC6FAF" w:rsidP="00EF3DCA">
      <w:pPr>
        <w:widowControl w:val="0"/>
        <w:autoSpaceDE w:val="0"/>
        <w:autoSpaceDN w:val="0"/>
        <w:adjustRightInd w:val="0"/>
        <w:spacing w:after="240" w:line="360" w:lineRule="atLeast"/>
        <w:rPr>
          <w:rFonts w:ascii="Times" w:eastAsiaTheme="minorHAnsi" w:hAnsi="Times" w:cs="Times"/>
          <w:sz w:val="28"/>
          <w:szCs w:val="28"/>
        </w:rPr>
      </w:pPr>
    </w:p>
    <w:p w14:paraId="5DE423FE" w14:textId="77777777" w:rsidR="00FC6FAF" w:rsidRPr="00CF770E" w:rsidRDefault="00FC6FAF" w:rsidP="00EF3DCA">
      <w:pPr>
        <w:widowControl w:val="0"/>
        <w:autoSpaceDE w:val="0"/>
        <w:autoSpaceDN w:val="0"/>
        <w:adjustRightInd w:val="0"/>
        <w:spacing w:after="240" w:line="360" w:lineRule="atLeast"/>
        <w:rPr>
          <w:rFonts w:ascii="Times" w:eastAsiaTheme="minorHAnsi" w:hAnsi="Times" w:cs="Times"/>
          <w:sz w:val="28"/>
          <w:szCs w:val="28"/>
        </w:rPr>
      </w:pPr>
    </w:p>
    <w:p w14:paraId="14459F51" w14:textId="77777777" w:rsidR="00FC6FAF" w:rsidRDefault="00FC6FAF" w:rsidP="00EF3DCA">
      <w:pPr>
        <w:widowControl w:val="0"/>
        <w:autoSpaceDE w:val="0"/>
        <w:autoSpaceDN w:val="0"/>
        <w:adjustRightInd w:val="0"/>
        <w:spacing w:after="240" w:line="360" w:lineRule="atLeast"/>
        <w:rPr>
          <w:rFonts w:ascii="Times" w:eastAsiaTheme="minorHAnsi" w:hAnsi="Times" w:cs="Times"/>
          <w:sz w:val="28"/>
          <w:szCs w:val="28"/>
        </w:rPr>
      </w:pPr>
    </w:p>
    <w:p w14:paraId="786F3E22" w14:textId="77777777" w:rsidR="00CF770E" w:rsidRPr="00CF770E" w:rsidRDefault="00CF770E" w:rsidP="00EF3DCA">
      <w:pPr>
        <w:widowControl w:val="0"/>
        <w:autoSpaceDE w:val="0"/>
        <w:autoSpaceDN w:val="0"/>
        <w:adjustRightInd w:val="0"/>
        <w:spacing w:after="240" w:line="360" w:lineRule="atLeast"/>
        <w:rPr>
          <w:rFonts w:ascii="Times" w:eastAsiaTheme="minorHAnsi" w:hAnsi="Times" w:cs="Times"/>
          <w:sz w:val="28"/>
          <w:szCs w:val="28"/>
        </w:rPr>
      </w:pPr>
    </w:p>
    <w:p w14:paraId="66C885C5" w14:textId="4B83A5F2" w:rsidR="00C60F5C" w:rsidRPr="00CF770E" w:rsidRDefault="00C60F5C" w:rsidP="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6. The proportions of the bases are consistent within a species; however they do vary between species. Using the base-pair rules, complete the following table to show the percentage of each type of base in the different organisms. </w:t>
      </w:r>
    </w:p>
    <w:tbl>
      <w:tblPr>
        <w:tblW w:w="0" w:type="auto"/>
        <w:tblBorders>
          <w:top w:val="nil"/>
          <w:left w:val="nil"/>
          <w:right w:val="nil"/>
        </w:tblBorders>
        <w:tblLayout w:type="fixed"/>
        <w:tblLook w:val="0000" w:firstRow="0" w:lastRow="0" w:firstColumn="0" w:lastColumn="0" w:noHBand="0" w:noVBand="0"/>
      </w:tblPr>
      <w:tblGrid>
        <w:gridCol w:w="1638"/>
        <w:gridCol w:w="1662"/>
        <w:gridCol w:w="1900"/>
        <w:gridCol w:w="1900"/>
        <w:gridCol w:w="2020"/>
      </w:tblGrid>
      <w:tr w:rsidR="00C60F5C" w:rsidRPr="00CF770E" w14:paraId="5BB6D667" w14:textId="77777777" w:rsidTr="00C60F5C">
        <w:tblPrEx>
          <w:tblCellMar>
            <w:top w:w="0" w:type="dxa"/>
            <w:bottom w:w="0" w:type="dxa"/>
          </w:tblCellMar>
        </w:tblPrEx>
        <w:tc>
          <w:tcPr>
            <w:tcW w:w="1638" w:type="dxa"/>
            <w:vMerge w:val="restart"/>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35C0B9EC"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Organism </w:t>
            </w:r>
          </w:p>
        </w:tc>
        <w:tc>
          <w:tcPr>
            <w:tcW w:w="7482" w:type="dxa"/>
            <w:gridSpan w:val="4"/>
            <w:tcBorders>
              <w:top w:val="single" w:sz="5" w:space="0" w:color="121212"/>
              <w:left w:val="single" w:sz="5" w:space="0" w:color="131313"/>
              <w:bottom w:val="single" w:sz="5" w:space="0" w:color="121212"/>
              <w:right w:val="single" w:sz="5" w:space="0" w:color="131313"/>
            </w:tcBorders>
            <w:tcMar>
              <w:top w:w="20" w:type="nil"/>
              <w:left w:w="20" w:type="nil"/>
              <w:bottom w:w="20" w:type="nil"/>
              <w:right w:w="20" w:type="nil"/>
            </w:tcMar>
            <w:vAlign w:val="center"/>
          </w:tcPr>
          <w:p w14:paraId="3DA96707"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Percentage of each type of base </w:t>
            </w:r>
          </w:p>
        </w:tc>
      </w:tr>
      <w:tr w:rsidR="00C60F5C" w:rsidRPr="00CF770E" w14:paraId="30A0A1AD" w14:textId="77777777" w:rsidTr="00C60F5C">
        <w:tblPrEx>
          <w:tblBorders>
            <w:top w:val="none" w:sz="0" w:space="0" w:color="auto"/>
          </w:tblBorders>
          <w:tblCellMar>
            <w:top w:w="0" w:type="dxa"/>
            <w:bottom w:w="0" w:type="dxa"/>
          </w:tblCellMar>
        </w:tblPrEx>
        <w:tc>
          <w:tcPr>
            <w:tcW w:w="1638" w:type="dxa"/>
            <w:vMerge/>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04C1605" w14:textId="77777777" w:rsidR="00C60F5C" w:rsidRPr="00CF770E" w:rsidRDefault="00C60F5C">
            <w:pPr>
              <w:widowControl w:val="0"/>
              <w:autoSpaceDE w:val="0"/>
              <w:autoSpaceDN w:val="0"/>
              <w:adjustRightInd w:val="0"/>
              <w:rPr>
                <w:rFonts w:ascii="Times" w:eastAsiaTheme="minorHAnsi" w:hAnsi="Times" w:cs="Times"/>
                <w:sz w:val="28"/>
                <w:szCs w:val="28"/>
              </w:rPr>
            </w:pP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1F5872C"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Adenine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34F7627"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Guanine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A74A7D6"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Cytosine </w:t>
            </w: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8578546"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b/>
                <w:bCs/>
                <w:sz w:val="28"/>
                <w:szCs w:val="28"/>
              </w:rPr>
              <w:t xml:space="preserve">Thymine </w:t>
            </w:r>
          </w:p>
        </w:tc>
      </w:tr>
      <w:tr w:rsidR="00C60F5C" w:rsidRPr="00CF770E" w14:paraId="0CF27965" w14:textId="77777777" w:rsidTr="00C60F5C">
        <w:tblPrEx>
          <w:tblBorders>
            <w:top w:val="none" w:sz="0" w:space="0" w:color="auto"/>
          </w:tblBorders>
          <w:tblCellMar>
            <w:top w:w="0" w:type="dxa"/>
            <w:bottom w:w="0" w:type="dxa"/>
          </w:tblCellMar>
        </w:tblPrEx>
        <w:tc>
          <w:tcPr>
            <w:tcW w:w="163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D673C1F"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Human </w:t>
            </w: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C7A35AC"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31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769DB1B"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307698F"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19 </w:t>
            </w: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E69691D"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r>
      <w:tr w:rsidR="00C60F5C" w:rsidRPr="00CF770E" w14:paraId="022856C0" w14:textId="77777777" w:rsidTr="00C60F5C">
        <w:tblPrEx>
          <w:tblBorders>
            <w:top w:val="none" w:sz="0" w:space="0" w:color="auto"/>
          </w:tblBorders>
          <w:tblCellMar>
            <w:top w:w="0" w:type="dxa"/>
            <w:bottom w:w="0" w:type="dxa"/>
          </w:tblCellMar>
        </w:tblPrEx>
        <w:tc>
          <w:tcPr>
            <w:tcW w:w="163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D27D4D5"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Cow </w:t>
            </w: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C1CD19D"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28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8A22C88"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22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093359A"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7A7C0067"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r>
      <w:tr w:rsidR="00C60F5C" w:rsidRPr="00CF770E" w14:paraId="0C135CA7" w14:textId="77777777" w:rsidTr="00C60F5C">
        <w:tblPrEx>
          <w:tblBorders>
            <w:top w:val="none" w:sz="0" w:space="0" w:color="auto"/>
          </w:tblBorders>
          <w:tblCellMar>
            <w:top w:w="0" w:type="dxa"/>
            <w:bottom w:w="0" w:type="dxa"/>
          </w:tblCellMar>
        </w:tblPrEx>
        <w:tc>
          <w:tcPr>
            <w:tcW w:w="163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094A371"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Salmon </w:t>
            </w: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14F1FE3"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3871F49"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41C7E280"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21 </w:t>
            </w: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C491E12"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29 </w:t>
            </w:r>
          </w:p>
        </w:tc>
      </w:tr>
      <w:tr w:rsidR="00C60F5C" w:rsidRPr="00CF770E" w14:paraId="4E182AB5" w14:textId="77777777" w:rsidTr="00C60F5C">
        <w:tblPrEx>
          <w:tblBorders>
            <w:top w:val="none" w:sz="0" w:space="0" w:color="auto"/>
          </w:tblBorders>
          <w:tblCellMar>
            <w:top w:w="0" w:type="dxa"/>
            <w:bottom w:w="0" w:type="dxa"/>
          </w:tblCellMar>
        </w:tblPrEx>
        <w:tc>
          <w:tcPr>
            <w:tcW w:w="163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DD62A6A"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Wheat </w:t>
            </w: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7C2603BD"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27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96A64B1"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1A5BE07"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2E7809AE"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r>
      <w:tr w:rsidR="00C60F5C" w:rsidRPr="00CF770E" w14:paraId="33A9EC61" w14:textId="77777777" w:rsidTr="00C60F5C">
        <w:tblPrEx>
          <w:tblCellMar>
            <w:top w:w="0" w:type="dxa"/>
            <w:bottom w:w="0" w:type="dxa"/>
          </w:tblCellMar>
        </w:tblPrEx>
        <w:tc>
          <w:tcPr>
            <w:tcW w:w="1638"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02B3B12"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Yeast </w:t>
            </w:r>
          </w:p>
        </w:tc>
        <w:tc>
          <w:tcPr>
            <w:tcW w:w="1662"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6585E8CB"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31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5D40A9FB" w14:textId="77777777" w:rsidR="00C60F5C" w:rsidRPr="00CF770E" w:rsidRDefault="00C60F5C">
            <w:pPr>
              <w:widowControl w:val="0"/>
              <w:autoSpaceDE w:val="0"/>
              <w:autoSpaceDN w:val="0"/>
              <w:adjustRightInd w:val="0"/>
              <w:spacing w:after="240" w:line="360" w:lineRule="atLeast"/>
              <w:rPr>
                <w:rFonts w:ascii="Times" w:eastAsiaTheme="minorHAnsi" w:hAnsi="Times" w:cs="Times"/>
                <w:sz w:val="28"/>
                <w:szCs w:val="28"/>
              </w:rPr>
            </w:pPr>
            <w:r w:rsidRPr="00CF770E">
              <w:rPr>
                <w:rFonts w:ascii="Times" w:eastAsiaTheme="minorHAnsi" w:hAnsi="Times" w:cs="Times"/>
                <w:sz w:val="28"/>
                <w:szCs w:val="28"/>
              </w:rPr>
              <w:t xml:space="preserve">19 </w:t>
            </w:r>
          </w:p>
        </w:tc>
        <w:tc>
          <w:tcPr>
            <w:tcW w:w="190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14C5F427"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c>
          <w:tcPr>
            <w:tcW w:w="2020" w:type="dxa"/>
            <w:tcBorders>
              <w:top w:val="single" w:sz="5" w:space="0" w:color="141313"/>
              <w:left w:val="single" w:sz="5" w:space="0" w:color="131313"/>
              <w:bottom w:val="single" w:sz="5" w:space="0" w:color="141313"/>
              <w:right w:val="single" w:sz="5" w:space="0" w:color="131313"/>
            </w:tcBorders>
            <w:tcMar>
              <w:top w:w="20" w:type="nil"/>
              <w:left w:w="20" w:type="nil"/>
              <w:bottom w:w="20" w:type="nil"/>
              <w:right w:w="20" w:type="nil"/>
            </w:tcMar>
            <w:vAlign w:val="center"/>
          </w:tcPr>
          <w:p w14:paraId="09343A36" w14:textId="77777777" w:rsidR="00C60F5C" w:rsidRPr="00CF770E" w:rsidRDefault="00C60F5C">
            <w:pPr>
              <w:widowControl w:val="0"/>
              <w:autoSpaceDE w:val="0"/>
              <w:autoSpaceDN w:val="0"/>
              <w:adjustRightInd w:val="0"/>
              <w:spacing w:line="280" w:lineRule="atLeast"/>
              <w:rPr>
                <w:rFonts w:ascii="Times" w:eastAsiaTheme="minorHAnsi" w:hAnsi="Times" w:cs="Times"/>
                <w:sz w:val="28"/>
                <w:szCs w:val="28"/>
              </w:rPr>
            </w:pPr>
          </w:p>
        </w:tc>
      </w:tr>
    </w:tbl>
    <w:p w14:paraId="18DE1903" w14:textId="46A8A808" w:rsidR="00C60F5C" w:rsidRPr="00CF770E" w:rsidRDefault="00C60F5C" w:rsidP="00C60F5C">
      <w:pPr>
        <w:widowControl w:val="0"/>
        <w:autoSpaceDE w:val="0"/>
        <w:autoSpaceDN w:val="0"/>
        <w:adjustRightInd w:val="0"/>
        <w:spacing w:line="280" w:lineRule="atLeast"/>
        <w:rPr>
          <w:rFonts w:ascii="Times" w:eastAsiaTheme="minorHAnsi" w:hAnsi="Times" w:cs="Times"/>
          <w:sz w:val="28"/>
          <w:szCs w:val="28"/>
        </w:rPr>
      </w:pPr>
      <w:r w:rsidRPr="00CF770E">
        <w:rPr>
          <w:rFonts w:ascii="Times" w:eastAsiaTheme="minorHAnsi" w:hAnsi="Times" w:cs="Times"/>
          <w:sz w:val="28"/>
          <w:szCs w:val="28"/>
        </w:rPr>
        <w:t xml:space="preserve"> </w:t>
      </w:r>
    </w:p>
    <w:p w14:paraId="52749865" w14:textId="77777777" w:rsidR="00C60F5C" w:rsidRPr="00CF770E" w:rsidRDefault="00C60F5C" w:rsidP="00AA177B">
      <w:pPr>
        <w:rPr>
          <w:rFonts w:ascii="Times New Roman" w:hAnsi="Times New Roman" w:cs="Times New Roman"/>
          <w:sz w:val="28"/>
          <w:szCs w:val="28"/>
        </w:rPr>
      </w:pPr>
    </w:p>
    <w:p w14:paraId="5E07447D" w14:textId="77777777" w:rsidR="00C60F5C" w:rsidRPr="00CF770E" w:rsidRDefault="00C60F5C" w:rsidP="00AA177B">
      <w:pPr>
        <w:rPr>
          <w:rFonts w:ascii="Times New Roman" w:hAnsi="Times New Roman" w:cs="Times New Roman"/>
          <w:sz w:val="28"/>
          <w:szCs w:val="28"/>
        </w:rPr>
      </w:pPr>
    </w:p>
    <w:p w14:paraId="57DB5B88" w14:textId="7C0B5184" w:rsidR="00C60F5C" w:rsidRPr="00CF770E" w:rsidRDefault="00FC6FAF" w:rsidP="00AA177B">
      <w:pPr>
        <w:rPr>
          <w:rFonts w:ascii="Times New Roman" w:hAnsi="Times New Roman" w:cs="Times New Roman"/>
          <w:sz w:val="28"/>
          <w:szCs w:val="28"/>
        </w:rPr>
      </w:pPr>
      <w:r w:rsidRPr="00CF770E">
        <w:rPr>
          <w:rFonts w:ascii="Times New Roman" w:hAnsi="Times New Roman" w:cs="Times New Roman"/>
          <w:sz w:val="28"/>
          <w:szCs w:val="28"/>
        </w:rPr>
        <w:t>7. In the space below, draw your understanding of DNA replication. What does the original strand look like compared to the newly created strand?</w:t>
      </w:r>
    </w:p>
    <w:p w14:paraId="15534E5F" w14:textId="77777777" w:rsidR="00C60F5C" w:rsidRDefault="00C60F5C" w:rsidP="00AA177B">
      <w:pPr>
        <w:rPr>
          <w:rFonts w:ascii="Times New Roman" w:hAnsi="Times New Roman" w:cs="Times New Roman"/>
        </w:rPr>
      </w:pPr>
    </w:p>
    <w:p w14:paraId="37F23D72" w14:textId="77777777" w:rsidR="00C60F5C" w:rsidRDefault="00C60F5C" w:rsidP="00AA177B">
      <w:pPr>
        <w:rPr>
          <w:rFonts w:ascii="Times New Roman" w:hAnsi="Times New Roman" w:cs="Times New Roman"/>
        </w:rPr>
      </w:pPr>
    </w:p>
    <w:p w14:paraId="632C1B53" w14:textId="77777777" w:rsidR="00C60F5C" w:rsidRDefault="00C60F5C" w:rsidP="00AA177B">
      <w:pPr>
        <w:rPr>
          <w:rFonts w:ascii="Times New Roman" w:hAnsi="Times New Roman" w:cs="Times New Roman"/>
        </w:rPr>
      </w:pPr>
    </w:p>
    <w:p w14:paraId="2E2121FC" w14:textId="77777777" w:rsidR="00C60F5C" w:rsidRDefault="00C60F5C" w:rsidP="00AA177B">
      <w:pPr>
        <w:rPr>
          <w:rFonts w:ascii="Times New Roman" w:hAnsi="Times New Roman" w:cs="Times New Roman"/>
        </w:rPr>
      </w:pPr>
    </w:p>
    <w:p w14:paraId="3D2DE338" w14:textId="77777777" w:rsidR="00AC77B7" w:rsidRDefault="00AC77B7" w:rsidP="00AA177B">
      <w:pPr>
        <w:rPr>
          <w:rFonts w:ascii="Times New Roman" w:hAnsi="Times New Roman" w:cs="Times New Roman"/>
        </w:rPr>
      </w:pPr>
    </w:p>
    <w:p w14:paraId="2472A334" w14:textId="77777777" w:rsidR="00AC77B7" w:rsidRDefault="00AC77B7" w:rsidP="00AA177B">
      <w:pPr>
        <w:rPr>
          <w:rFonts w:ascii="Times New Roman" w:hAnsi="Times New Roman" w:cs="Times New Roman"/>
        </w:rPr>
      </w:pPr>
    </w:p>
    <w:p w14:paraId="5CEBBCC8" w14:textId="77777777" w:rsidR="00AC77B7" w:rsidRDefault="00AC77B7" w:rsidP="00AA177B">
      <w:pPr>
        <w:rPr>
          <w:rFonts w:ascii="Times New Roman" w:hAnsi="Times New Roman" w:cs="Times New Roman"/>
        </w:rPr>
      </w:pPr>
    </w:p>
    <w:p w14:paraId="5AB63C04" w14:textId="77777777" w:rsidR="00AC77B7" w:rsidRDefault="00AC77B7" w:rsidP="00AA177B">
      <w:pPr>
        <w:rPr>
          <w:rFonts w:ascii="Times New Roman" w:hAnsi="Times New Roman" w:cs="Times New Roman"/>
        </w:rPr>
      </w:pPr>
    </w:p>
    <w:p w14:paraId="1C294CDB" w14:textId="77777777" w:rsidR="00AC77B7" w:rsidRDefault="00AC77B7" w:rsidP="00AA177B">
      <w:pPr>
        <w:rPr>
          <w:rFonts w:ascii="Times New Roman" w:hAnsi="Times New Roman" w:cs="Times New Roman"/>
        </w:rPr>
      </w:pPr>
    </w:p>
    <w:p w14:paraId="77763A82" w14:textId="77777777" w:rsidR="00AC77B7" w:rsidRDefault="00AC77B7" w:rsidP="00AA177B">
      <w:pPr>
        <w:rPr>
          <w:rFonts w:ascii="Times New Roman" w:hAnsi="Times New Roman" w:cs="Times New Roman"/>
        </w:rPr>
      </w:pPr>
    </w:p>
    <w:p w14:paraId="0DAF7BF9" w14:textId="77777777" w:rsidR="00AC77B7" w:rsidRDefault="00AC77B7" w:rsidP="00AA177B">
      <w:pPr>
        <w:rPr>
          <w:rFonts w:ascii="Times New Roman" w:hAnsi="Times New Roman" w:cs="Times New Roman"/>
        </w:rPr>
      </w:pPr>
    </w:p>
    <w:p w14:paraId="2033C4EB" w14:textId="77777777" w:rsidR="00AC77B7" w:rsidRDefault="00AC77B7" w:rsidP="00AA177B">
      <w:pPr>
        <w:rPr>
          <w:rFonts w:ascii="Times New Roman" w:hAnsi="Times New Roman" w:cs="Times New Roman"/>
        </w:rPr>
      </w:pPr>
    </w:p>
    <w:p w14:paraId="7D162D74" w14:textId="77777777" w:rsidR="00AC77B7" w:rsidRDefault="00AC77B7" w:rsidP="00AA177B">
      <w:pPr>
        <w:rPr>
          <w:rFonts w:ascii="Times New Roman" w:hAnsi="Times New Roman" w:cs="Times New Roman"/>
        </w:rPr>
      </w:pPr>
    </w:p>
    <w:p w14:paraId="56DAC349" w14:textId="77777777" w:rsidR="00AC77B7" w:rsidRDefault="00AC77B7" w:rsidP="00AA177B">
      <w:pPr>
        <w:rPr>
          <w:rFonts w:ascii="Times New Roman" w:hAnsi="Times New Roman" w:cs="Times New Roman"/>
        </w:rPr>
      </w:pPr>
    </w:p>
    <w:p w14:paraId="2182A302" w14:textId="77777777" w:rsidR="00AC77B7" w:rsidRDefault="00AC77B7" w:rsidP="00AA177B">
      <w:pPr>
        <w:rPr>
          <w:rFonts w:ascii="Times New Roman" w:hAnsi="Times New Roman" w:cs="Times New Roman"/>
        </w:rPr>
      </w:pPr>
    </w:p>
    <w:p w14:paraId="2BB45540" w14:textId="77777777" w:rsidR="00AC77B7" w:rsidRDefault="00AC77B7" w:rsidP="00AA177B">
      <w:pPr>
        <w:rPr>
          <w:rFonts w:ascii="Times New Roman" w:hAnsi="Times New Roman" w:cs="Times New Roman"/>
        </w:rPr>
      </w:pPr>
    </w:p>
    <w:p w14:paraId="403743B4" w14:textId="77777777" w:rsidR="00AC77B7" w:rsidRDefault="00AC77B7" w:rsidP="00AA177B">
      <w:pPr>
        <w:rPr>
          <w:rFonts w:ascii="Times New Roman" w:hAnsi="Times New Roman" w:cs="Times New Roman"/>
        </w:rPr>
      </w:pPr>
    </w:p>
    <w:p w14:paraId="232D26DC" w14:textId="77777777" w:rsidR="00AC77B7" w:rsidRDefault="00AC77B7" w:rsidP="00AA177B">
      <w:pPr>
        <w:rPr>
          <w:rFonts w:ascii="Times New Roman" w:hAnsi="Times New Roman" w:cs="Times New Roman"/>
        </w:rPr>
      </w:pPr>
    </w:p>
    <w:p w14:paraId="0378C48C" w14:textId="77777777" w:rsidR="003431F4" w:rsidRDefault="003431F4" w:rsidP="00AA177B">
      <w:pPr>
        <w:rPr>
          <w:rFonts w:ascii="Times New Roman" w:hAnsi="Times New Roman" w:cs="Times New Roman"/>
        </w:rPr>
      </w:pPr>
    </w:p>
    <w:p w14:paraId="4B18EF86" w14:textId="77777777" w:rsidR="003431F4" w:rsidRDefault="003431F4" w:rsidP="00AA177B">
      <w:pPr>
        <w:rPr>
          <w:rFonts w:ascii="Times New Roman" w:hAnsi="Times New Roman" w:cs="Times New Roman"/>
        </w:rPr>
      </w:pPr>
    </w:p>
    <w:p w14:paraId="16A9B828" w14:textId="77777777" w:rsidR="003431F4" w:rsidRDefault="003431F4" w:rsidP="00AA177B">
      <w:pPr>
        <w:rPr>
          <w:rFonts w:ascii="Times New Roman" w:hAnsi="Times New Roman" w:cs="Times New Roman"/>
        </w:rPr>
      </w:pPr>
    </w:p>
    <w:p w14:paraId="080A8D28" w14:textId="77777777" w:rsidR="003431F4" w:rsidRDefault="003431F4" w:rsidP="00AA177B">
      <w:pPr>
        <w:rPr>
          <w:rFonts w:ascii="Times New Roman" w:hAnsi="Times New Roman" w:cs="Times New Roman"/>
        </w:rPr>
      </w:pPr>
    </w:p>
    <w:p w14:paraId="5EAF9BDB" w14:textId="77777777" w:rsidR="00CF770E" w:rsidRDefault="00CF770E" w:rsidP="00AA177B">
      <w:pPr>
        <w:rPr>
          <w:rFonts w:ascii="Times New Roman" w:hAnsi="Times New Roman" w:cs="Times New Roman"/>
        </w:rPr>
      </w:pPr>
    </w:p>
    <w:p w14:paraId="11FB03FE" w14:textId="77777777" w:rsidR="00CF770E" w:rsidRDefault="00CF770E" w:rsidP="00AA177B">
      <w:pPr>
        <w:rPr>
          <w:rFonts w:ascii="Times New Roman" w:hAnsi="Times New Roman" w:cs="Times New Roman"/>
        </w:rPr>
      </w:pPr>
    </w:p>
    <w:p w14:paraId="65D4DC2C" w14:textId="77777777" w:rsidR="00CF770E" w:rsidRDefault="00CF770E" w:rsidP="00AA177B">
      <w:pPr>
        <w:rPr>
          <w:rFonts w:ascii="Times New Roman" w:hAnsi="Times New Roman" w:cs="Times New Roman"/>
        </w:rPr>
      </w:pPr>
    </w:p>
    <w:p w14:paraId="17D5FAF8" w14:textId="77777777" w:rsidR="003431F4" w:rsidRDefault="003431F4" w:rsidP="00AA177B">
      <w:pPr>
        <w:rPr>
          <w:rFonts w:ascii="Times New Roman" w:hAnsi="Times New Roman" w:cs="Times New Roman"/>
        </w:rPr>
      </w:pPr>
    </w:p>
    <w:p w14:paraId="0C6FFFE4" w14:textId="42AEFF05" w:rsidR="00AA177B" w:rsidRPr="005B763D" w:rsidRDefault="007D173C" w:rsidP="00AA177B">
      <w:pPr>
        <w:rPr>
          <w:rFonts w:ascii="Times New Roman" w:hAnsi="Times New Roman" w:cs="Times New Roman"/>
        </w:rPr>
      </w:pPr>
      <w:r>
        <w:rPr>
          <w:rFonts w:ascii="Times New Roman" w:hAnsi="Times New Roman" w:cs="Times New Roman"/>
        </w:rPr>
        <w:lastRenderedPageBreak/>
        <w:t>Biology (Honors)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3FB89024" w14:textId="4671EABD" w:rsidR="00AA177B" w:rsidRPr="005B763D" w:rsidRDefault="007D173C" w:rsidP="00AA177B">
      <w:pPr>
        <w:rPr>
          <w:rFonts w:ascii="Times New Roman" w:hAnsi="Times New Roman" w:cs="Times New Roman"/>
        </w:rPr>
      </w:pPr>
      <w:r>
        <w:rPr>
          <w:rFonts w:ascii="Times New Roman" w:hAnsi="Times New Roman" w:cs="Times New Roman"/>
        </w:rPr>
        <w:t>Replication</w:t>
      </w:r>
      <w:r w:rsidR="00AA177B" w:rsidRPr="005B763D">
        <w:rPr>
          <w:rFonts w:ascii="Times New Roman" w:hAnsi="Times New Roman" w:cs="Times New Roman"/>
        </w:rPr>
        <w:t xml:space="preserve"> Notes</w:t>
      </w:r>
      <w:r w:rsidR="00AA177B" w:rsidRPr="005B763D">
        <w:rPr>
          <w:rFonts w:ascii="Times New Roman" w:hAnsi="Times New Roman" w:cs="Times New Roman"/>
        </w:rPr>
        <w:tab/>
      </w:r>
      <w:r w:rsidR="00AA177B" w:rsidRPr="005B763D">
        <w:rPr>
          <w:rFonts w:ascii="Times New Roman" w:hAnsi="Times New Roman" w:cs="Times New Roman"/>
        </w:rPr>
        <w:tab/>
      </w:r>
      <w:r w:rsidR="00AA177B" w:rsidRPr="005B763D">
        <w:rPr>
          <w:rFonts w:ascii="Times New Roman" w:hAnsi="Times New Roman" w:cs="Times New Roman"/>
        </w:rPr>
        <w:tab/>
      </w:r>
      <w:r w:rsidR="00AA177B" w:rsidRPr="005B763D">
        <w:rPr>
          <w:rFonts w:ascii="Times New Roman" w:hAnsi="Times New Roman" w:cs="Times New Roman"/>
        </w:rPr>
        <w:tab/>
      </w:r>
      <w:r w:rsidR="00AA177B" w:rsidRPr="005B763D">
        <w:rPr>
          <w:rFonts w:ascii="Times New Roman" w:hAnsi="Times New Roman" w:cs="Times New Roman"/>
        </w:rPr>
        <w:tab/>
      </w:r>
      <w:r w:rsidR="00AA177B" w:rsidRPr="005B763D">
        <w:rPr>
          <w:rFonts w:ascii="Times New Roman" w:hAnsi="Times New Roman" w:cs="Times New Roman"/>
        </w:rPr>
        <w:tab/>
        <w:t xml:space="preserve">             </w:t>
      </w:r>
    </w:p>
    <w:p w14:paraId="4E7A353D" w14:textId="3C9A2AED" w:rsidR="007D173C" w:rsidRDefault="00AA177B" w:rsidP="00F81E0F">
      <w:pPr>
        <w:rPr>
          <w:rFonts w:ascii="Times New Roman" w:hAnsi="Times New Roman" w:cs="Times New Roman"/>
          <w:sz w:val="32"/>
          <w:szCs w:val="32"/>
        </w:rPr>
      </w:pPr>
      <w:r w:rsidRPr="005B763D">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B3419B" w14:textId="77777777" w:rsidR="007D173C" w:rsidRDefault="007D173C" w:rsidP="00F81E0F">
      <w:pPr>
        <w:rPr>
          <w:rFonts w:ascii="Times New Roman" w:hAnsi="Times New Roman" w:cs="Times New Roman"/>
          <w:sz w:val="32"/>
          <w:szCs w:val="32"/>
        </w:rPr>
      </w:pPr>
    </w:p>
    <w:p w14:paraId="75E8A6CE" w14:textId="77777777" w:rsidR="007D173C" w:rsidRDefault="007D173C" w:rsidP="00F81E0F">
      <w:pPr>
        <w:rPr>
          <w:rFonts w:ascii="Times New Roman" w:hAnsi="Times New Roman" w:cs="Times New Roman"/>
          <w:sz w:val="32"/>
          <w:szCs w:val="32"/>
        </w:rPr>
      </w:pPr>
    </w:p>
    <w:p w14:paraId="79542252" w14:textId="3CE104A1" w:rsidR="007D173C" w:rsidRDefault="007D173C" w:rsidP="00F81E0F">
      <w:pPr>
        <w:rPr>
          <w:rFonts w:ascii="Times New Roman" w:hAnsi="Times New Roman" w:cs="Times New Roman"/>
          <w:sz w:val="32"/>
          <w:szCs w:val="32"/>
        </w:rPr>
      </w:pPr>
    </w:p>
    <w:p w14:paraId="2BB59CCD" w14:textId="77777777" w:rsidR="007D173C" w:rsidRDefault="007D173C" w:rsidP="00F81E0F">
      <w:pPr>
        <w:rPr>
          <w:rFonts w:ascii="Times New Roman" w:hAnsi="Times New Roman" w:cs="Times New Roman"/>
          <w:sz w:val="32"/>
          <w:szCs w:val="32"/>
        </w:rPr>
      </w:pPr>
    </w:p>
    <w:p w14:paraId="714D256F" w14:textId="77777777" w:rsidR="007D173C" w:rsidRDefault="007D173C" w:rsidP="00F81E0F">
      <w:pPr>
        <w:rPr>
          <w:rFonts w:ascii="Times New Roman" w:hAnsi="Times New Roman" w:cs="Times New Roman"/>
          <w:sz w:val="32"/>
          <w:szCs w:val="32"/>
        </w:rPr>
      </w:pPr>
    </w:p>
    <w:p w14:paraId="37A1FFAC" w14:textId="3C479F21" w:rsidR="007D173C" w:rsidRDefault="007D173C" w:rsidP="00F81E0F">
      <w:pPr>
        <w:rPr>
          <w:rFonts w:ascii="Times New Roman" w:hAnsi="Times New Roman" w:cs="Times New Roman"/>
          <w:sz w:val="32"/>
          <w:szCs w:val="32"/>
        </w:rPr>
      </w:pPr>
    </w:p>
    <w:p w14:paraId="5CDA3622" w14:textId="77777777" w:rsidR="007D173C" w:rsidRDefault="007D173C" w:rsidP="00F81E0F">
      <w:pPr>
        <w:rPr>
          <w:rFonts w:ascii="Times New Roman" w:hAnsi="Times New Roman" w:cs="Times New Roman"/>
          <w:sz w:val="32"/>
          <w:szCs w:val="32"/>
        </w:rPr>
      </w:pPr>
    </w:p>
    <w:p w14:paraId="3A5BAF96" w14:textId="77777777" w:rsidR="007D173C" w:rsidRDefault="007D173C" w:rsidP="00F81E0F">
      <w:pPr>
        <w:rPr>
          <w:rFonts w:ascii="Times New Roman" w:hAnsi="Times New Roman" w:cs="Times New Roman"/>
          <w:sz w:val="32"/>
          <w:szCs w:val="32"/>
        </w:rPr>
      </w:pPr>
    </w:p>
    <w:p w14:paraId="6A6BE348" w14:textId="77777777" w:rsidR="007D173C" w:rsidRDefault="007D173C" w:rsidP="00F81E0F">
      <w:pPr>
        <w:rPr>
          <w:rFonts w:ascii="Times New Roman" w:hAnsi="Times New Roman" w:cs="Times New Roman"/>
          <w:sz w:val="32"/>
          <w:szCs w:val="32"/>
        </w:rPr>
      </w:pPr>
    </w:p>
    <w:p w14:paraId="47FB4089" w14:textId="77777777" w:rsidR="007D173C" w:rsidRDefault="007D173C" w:rsidP="00F81E0F">
      <w:pPr>
        <w:rPr>
          <w:rFonts w:ascii="Times New Roman" w:hAnsi="Times New Roman" w:cs="Times New Roman"/>
          <w:sz w:val="32"/>
          <w:szCs w:val="32"/>
        </w:rPr>
      </w:pPr>
    </w:p>
    <w:p w14:paraId="0CE79985" w14:textId="003F597F" w:rsidR="007D173C" w:rsidRDefault="007D173C" w:rsidP="00F81E0F">
      <w:pPr>
        <w:rPr>
          <w:rFonts w:ascii="Times New Roman" w:hAnsi="Times New Roman" w:cs="Times New Roman"/>
          <w:sz w:val="32"/>
          <w:szCs w:val="32"/>
        </w:rPr>
      </w:pPr>
    </w:p>
    <w:p w14:paraId="2C576DC0" w14:textId="77777777" w:rsidR="007D173C" w:rsidRDefault="007D173C" w:rsidP="00F81E0F">
      <w:pPr>
        <w:rPr>
          <w:rFonts w:ascii="Times New Roman" w:hAnsi="Times New Roman" w:cs="Times New Roman"/>
          <w:sz w:val="32"/>
          <w:szCs w:val="32"/>
        </w:rPr>
      </w:pPr>
    </w:p>
    <w:p w14:paraId="311A2735" w14:textId="19590E24" w:rsidR="007D173C" w:rsidRDefault="00AC77B7" w:rsidP="00F81E0F">
      <w:pPr>
        <w:rPr>
          <w:rFonts w:ascii="Times New Roman" w:hAnsi="Times New Roman" w:cs="Times New Roman"/>
          <w:sz w:val="32"/>
          <w:szCs w:val="32"/>
        </w:rPr>
      </w:pPr>
      <w:r>
        <w:rPr>
          <w:rFonts w:ascii="Times New Roman" w:hAnsi="Times New Roman" w:cs="Times New Roman"/>
          <w:noProof/>
          <w:sz w:val="32"/>
          <w:szCs w:val="32"/>
        </w:rPr>
        <w:drawing>
          <wp:anchor distT="0" distB="0" distL="114300" distR="114300" simplePos="0" relativeHeight="251746304" behindDoc="0" locked="0" layoutInCell="1" allowOverlap="1" wp14:anchorId="153DACE2" wp14:editId="08804CFB">
            <wp:simplePos x="0" y="0"/>
            <wp:positionH relativeFrom="column">
              <wp:posOffset>-1240790</wp:posOffset>
            </wp:positionH>
            <wp:positionV relativeFrom="paragraph">
              <wp:posOffset>151130</wp:posOffset>
            </wp:positionV>
            <wp:extent cx="8592185" cy="3138805"/>
            <wp:effectExtent l="8890" t="0" r="1905" b="1905"/>
            <wp:wrapSquare wrapText="bothSides"/>
            <wp:docPr id="776"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592185" cy="3138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5EE888" w14:textId="77777777" w:rsidR="007D173C" w:rsidRDefault="007D173C" w:rsidP="00F81E0F">
      <w:pPr>
        <w:rPr>
          <w:rFonts w:ascii="Times New Roman" w:hAnsi="Times New Roman" w:cs="Times New Roman"/>
          <w:sz w:val="32"/>
          <w:szCs w:val="32"/>
        </w:rPr>
      </w:pPr>
    </w:p>
    <w:p w14:paraId="7B0B7FCC" w14:textId="77777777" w:rsidR="007D173C" w:rsidRDefault="007D173C" w:rsidP="00F81E0F">
      <w:pPr>
        <w:rPr>
          <w:rFonts w:ascii="Times New Roman" w:hAnsi="Times New Roman" w:cs="Times New Roman"/>
          <w:sz w:val="32"/>
          <w:szCs w:val="32"/>
        </w:rPr>
      </w:pPr>
    </w:p>
    <w:p w14:paraId="03329F83" w14:textId="77777777" w:rsidR="007D173C" w:rsidRDefault="007D173C" w:rsidP="00F81E0F">
      <w:pPr>
        <w:rPr>
          <w:rFonts w:ascii="Times New Roman" w:hAnsi="Times New Roman" w:cs="Times New Roman"/>
          <w:sz w:val="32"/>
          <w:szCs w:val="32"/>
        </w:rPr>
      </w:pPr>
    </w:p>
    <w:p w14:paraId="481E155E" w14:textId="77777777" w:rsidR="007D173C" w:rsidRDefault="007D173C" w:rsidP="00F81E0F">
      <w:pPr>
        <w:rPr>
          <w:rFonts w:ascii="Times New Roman" w:hAnsi="Times New Roman" w:cs="Times New Roman"/>
          <w:sz w:val="32"/>
          <w:szCs w:val="32"/>
        </w:rPr>
      </w:pPr>
    </w:p>
    <w:p w14:paraId="45269A81" w14:textId="77777777" w:rsidR="007D173C" w:rsidRDefault="007D173C" w:rsidP="00F81E0F">
      <w:pPr>
        <w:rPr>
          <w:rFonts w:ascii="Times New Roman" w:hAnsi="Times New Roman" w:cs="Times New Roman"/>
          <w:sz w:val="32"/>
          <w:szCs w:val="32"/>
        </w:rPr>
      </w:pPr>
    </w:p>
    <w:p w14:paraId="75023228" w14:textId="77777777" w:rsidR="007D173C" w:rsidRDefault="007D173C" w:rsidP="00F81E0F">
      <w:pPr>
        <w:rPr>
          <w:rFonts w:ascii="Times New Roman" w:hAnsi="Times New Roman" w:cs="Times New Roman"/>
          <w:sz w:val="32"/>
          <w:szCs w:val="32"/>
        </w:rPr>
      </w:pPr>
    </w:p>
    <w:p w14:paraId="704B2CED" w14:textId="77777777" w:rsidR="007D173C" w:rsidRDefault="007D173C" w:rsidP="00F81E0F">
      <w:pPr>
        <w:rPr>
          <w:rFonts w:ascii="Times New Roman" w:hAnsi="Times New Roman" w:cs="Times New Roman"/>
          <w:sz w:val="32"/>
          <w:szCs w:val="32"/>
        </w:rPr>
      </w:pPr>
    </w:p>
    <w:p w14:paraId="0F077ECE" w14:textId="77777777" w:rsidR="007D173C" w:rsidRDefault="007D173C" w:rsidP="00F81E0F">
      <w:pPr>
        <w:rPr>
          <w:rFonts w:ascii="Times New Roman" w:hAnsi="Times New Roman" w:cs="Times New Roman"/>
          <w:sz w:val="32"/>
          <w:szCs w:val="32"/>
        </w:rPr>
      </w:pPr>
    </w:p>
    <w:p w14:paraId="2D985E4F" w14:textId="77777777" w:rsidR="007D173C" w:rsidRDefault="007D173C" w:rsidP="00F81E0F">
      <w:pPr>
        <w:rPr>
          <w:rFonts w:ascii="Times New Roman" w:hAnsi="Times New Roman" w:cs="Times New Roman"/>
          <w:sz w:val="32"/>
          <w:szCs w:val="32"/>
        </w:rPr>
      </w:pPr>
    </w:p>
    <w:p w14:paraId="4966BC63" w14:textId="77777777" w:rsidR="007D173C" w:rsidRDefault="007D173C" w:rsidP="00F81E0F">
      <w:pPr>
        <w:rPr>
          <w:rFonts w:ascii="Times New Roman" w:hAnsi="Times New Roman" w:cs="Times New Roman"/>
          <w:sz w:val="32"/>
          <w:szCs w:val="32"/>
        </w:rPr>
      </w:pPr>
    </w:p>
    <w:p w14:paraId="05560AF1" w14:textId="77777777" w:rsidR="007D173C" w:rsidRDefault="007D173C" w:rsidP="00F81E0F">
      <w:pPr>
        <w:rPr>
          <w:rFonts w:ascii="Times New Roman" w:hAnsi="Times New Roman" w:cs="Times New Roman"/>
          <w:sz w:val="32"/>
          <w:szCs w:val="32"/>
        </w:rPr>
      </w:pPr>
    </w:p>
    <w:p w14:paraId="50EE8562" w14:textId="77777777" w:rsidR="007D173C" w:rsidRDefault="007D173C" w:rsidP="00F81E0F">
      <w:pPr>
        <w:rPr>
          <w:rFonts w:ascii="Times New Roman" w:hAnsi="Times New Roman" w:cs="Times New Roman"/>
          <w:sz w:val="32"/>
          <w:szCs w:val="32"/>
        </w:rPr>
      </w:pPr>
    </w:p>
    <w:p w14:paraId="697FE587" w14:textId="77777777" w:rsidR="007D173C" w:rsidRDefault="007D173C" w:rsidP="00F81E0F">
      <w:pPr>
        <w:rPr>
          <w:rFonts w:ascii="Times New Roman" w:hAnsi="Times New Roman" w:cs="Times New Roman"/>
          <w:sz w:val="32"/>
          <w:szCs w:val="32"/>
        </w:rPr>
      </w:pPr>
    </w:p>
    <w:p w14:paraId="6A955F95" w14:textId="77777777" w:rsidR="007D173C" w:rsidRDefault="007D173C" w:rsidP="00F81E0F">
      <w:pPr>
        <w:rPr>
          <w:rFonts w:ascii="Times New Roman" w:hAnsi="Times New Roman" w:cs="Times New Roman"/>
          <w:sz w:val="32"/>
          <w:szCs w:val="32"/>
        </w:rPr>
      </w:pPr>
    </w:p>
    <w:p w14:paraId="5AEC3AC8" w14:textId="77777777" w:rsidR="00AC77B7" w:rsidRDefault="00AC77B7" w:rsidP="00F81E0F">
      <w:pPr>
        <w:rPr>
          <w:rFonts w:ascii="Times New Roman" w:hAnsi="Times New Roman" w:cs="Times New Roman"/>
          <w:sz w:val="32"/>
          <w:szCs w:val="32"/>
        </w:rPr>
      </w:pPr>
    </w:p>
    <w:p w14:paraId="3397EBB1" w14:textId="77777777" w:rsidR="00AC77B7" w:rsidRDefault="00AC77B7" w:rsidP="00F81E0F">
      <w:pPr>
        <w:rPr>
          <w:rFonts w:ascii="Times New Roman" w:hAnsi="Times New Roman" w:cs="Times New Roman"/>
          <w:sz w:val="32"/>
          <w:szCs w:val="32"/>
        </w:rPr>
      </w:pPr>
    </w:p>
    <w:p w14:paraId="6639A164" w14:textId="77777777" w:rsidR="00AC77B7" w:rsidRDefault="00AC77B7" w:rsidP="00F81E0F">
      <w:pPr>
        <w:rPr>
          <w:rFonts w:ascii="Times New Roman" w:hAnsi="Times New Roman" w:cs="Times New Roman"/>
          <w:sz w:val="32"/>
          <w:szCs w:val="32"/>
        </w:rPr>
      </w:pPr>
    </w:p>
    <w:p w14:paraId="4BF16D18" w14:textId="77777777" w:rsidR="00AC77B7" w:rsidRDefault="00AC77B7" w:rsidP="00F81E0F">
      <w:pPr>
        <w:rPr>
          <w:rFonts w:ascii="Times New Roman" w:hAnsi="Times New Roman" w:cs="Times New Roman"/>
          <w:sz w:val="32"/>
          <w:szCs w:val="32"/>
        </w:rPr>
      </w:pPr>
    </w:p>
    <w:p w14:paraId="07F2FD8D" w14:textId="77777777" w:rsidR="00AC77B7" w:rsidRDefault="00AC77B7" w:rsidP="00F81E0F">
      <w:pPr>
        <w:rPr>
          <w:rFonts w:ascii="Times New Roman" w:hAnsi="Times New Roman" w:cs="Times New Roman"/>
          <w:sz w:val="32"/>
          <w:szCs w:val="32"/>
        </w:rPr>
      </w:pPr>
    </w:p>
    <w:p w14:paraId="0FF5B6CF" w14:textId="77777777" w:rsidR="00AC77B7" w:rsidRDefault="00AC77B7" w:rsidP="00F81E0F">
      <w:pPr>
        <w:rPr>
          <w:rFonts w:ascii="Times New Roman" w:hAnsi="Times New Roman" w:cs="Times New Roman"/>
          <w:sz w:val="32"/>
          <w:szCs w:val="32"/>
        </w:rPr>
      </w:pPr>
    </w:p>
    <w:p w14:paraId="6072D998" w14:textId="77777777" w:rsidR="00AC77B7" w:rsidRDefault="00AC77B7" w:rsidP="00F81E0F">
      <w:pPr>
        <w:rPr>
          <w:rFonts w:ascii="Times New Roman" w:hAnsi="Times New Roman" w:cs="Times New Roman"/>
          <w:sz w:val="32"/>
          <w:szCs w:val="32"/>
        </w:rPr>
      </w:pPr>
    </w:p>
    <w:p w14:paraId="3112977A" w14:textId="77777777" w:rsidR="00AC77B7" w:rsidRDefault="00AC77B7" w:rsidP="00F81E0F">
      <w:pPr>
        <w:rPr>
          <w:rFonts w:ascii="Times New Roman" w:hAnsi="Times New Roman" w:cs="Times New Roman"/>
          <w:sz w:val="32"/>
          <w:szCs w:val="32"/>
        </w:rPr>
      </w:pPr>
    </w:p>
    <w:p w14:paraId="3149F571" w14:textId="77777777" w:rsidR="00AC77B7" w:rsidRDefault="00AC77B7" w:rsidP="00F81E0F">
      <w:pPr>
        <w:rPr>
          <w:rFonts w:ascii="Times New Roman" w:hAnsi="Times New Roman" w:cs="Times New Roman"/>
          <w:sz w:val="32"/>
          <w:szCs w:val="32"/>
        </w:rPr>
      </w:pPr>
    </w:p>
    <w:p w14:paraId="7D59CCE2" w14:textId="77777777" w:rsidR="00AC77B7" w:rsidRDefault="00AC77B7" w:rsidP="00F81E0F">
      <w:pPr>
        <w:rPr>
          <w:rFonts w:ascii="Times New Roman" w:hAnsi="Times New Roman" w:cs="Times New Roman"/>
          <w:sz w:val="32"/>
          <w:szCs w:val="32"/>
        </w:rPr>
      </w:pPr>
    </w:p>
    <w:p w14:paraId="7915FC53" w14:textId="77777777" w:rsidR="00AC77B7" w:rsidRDefault="00AC77B7" w:rsidP="00F81E0F">
      <w:pPr>
        <w:rPr>
          <w:rFonts w:ascii="Times New Roman" w:hAnsi="Times New Roman" w:cs="Times New Roman"/>
          <w:sz w:val="32"/>
          <w:szCs w:val="32"/>
        </w:rPr>
      </w:pPr>
    </w:p>
    <w:p w14:paraId="5B7DF0AA" w14:textId="77777777" w:rsidR="00AC77B7" w:rsidRDefault="00AC77B7" w:rsidP="00F81E0F">
      <w:pPr>
        <w:rPr>
          <w:rFonts w:ascii="Times New Roman" w:hAnsi="Times New Roman" w:cs="Times New Roman"/>
          <w:sz w:val="32"/>
          <w:szCs w:val="32"/>
        </w:rPr>
      </w:pPr>
    </w:p>
    <w:p w14:paraId="4D5818CA" w14:textId="77777777" w:rsidR="007D173C" w:rsidRPr="005B763D" w:rsidRDefault="007D173C" w:rsidP="007D173C">
      <w:pPr>
        <w:rPr>
          <w:rFonts w:ascii="Times New Roman" w:hAnsi="Times New Roman" w:cs="Times New Roman"/>
        </w:rPr>
      </w:pPr>
      <w:r>
        <w:rPr>
          <w:rFonts w:ascii="Times New Roman" w:hAnsi="Times New Roman" w:cs="Times New Roman"/>
        </w:rPr>
        <w:lastRenderedPageBreak/>
        <w:t>Biology (Honors)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14AEA860" w14:textId="45903BF6" w:rsidR="007D173C" w:rsidRDefault="007D173C" w:rsidP="007D173C">
      <w:pPr>
        <w:rPr>
          <w:rFonts w:ascii="Times New Roman" w:hAnsi="Times New Roman" w:cs="Times New Roman"/>
          <w:sz w:val="32"/>
          <w:szCs w:val="32"/>
        </w:rPr>
      </w:pPr>
      <w:r>
        <w:rPr>
          <w:rFonts w:ascii="Times New Roman" w:hAnsi="Times New Roman" w:cs="Times New Roman"/>
        </w:rPr>
        <w:t>HW: DNA Replication Practice</w:t>
      </w:r>
    </w:p>
    <w:p w14:paraId="0B7E2D0A" w14:textId="77777777" w:rsidR="007D173C" w:rsidRDefault="007D173C" w:rsidP="00F81E0F">
      <w:pPr>
        <w:rPr>
          <w:rFonts w:ascii="Times New Roman" w:hAnsi="Times New Roman" w:cs="Times New Roman"/>
          <w:sz w:val="32"/>
          <w:szCs w:val="32"/>
        </w:rPr>
      </w:pPr>
    </w:p>
    <w:p w14:paraId="02929B06" w14:textId="7E9CA1B8" w:rsidR="007D173C" w:rsidRDefault="007D173C" w:rsidP="00F81E0F">
      <w:pPr>
        <w:rPr>
          <w:rFonts w:ascii="Times New Roman" w:hAnsi="Times New Roman" w:cs="Times New Roman"/>
          <w:sz w:val="32"/>
          <w:szCs w:val="32"/>
        </w:rPr>
      </w:pPr>
      <w:r>
        <w:rPr>
          <w:rFonts w:ascii="Times New Roman" w:hAnsi="Times New Roman" w:cs="Times New Roman"/>
          <w:noProof/>
          <w:sz w:val="32"/>
          <w:szCs w:val="32"/>
        </w:rPr>
        <w:drawing>
          <wp:inline distT="0" distB="0" distL="0" distR="0" wp14:anchorId="59F51391" wp14:editId="21A3267E">
            <wp:extent cx="6903311" cy="3708428"/>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26 at 6.11.14 PM.png"/>
                    <pic:cNvPicPr/>
                  </pic:nvPicPr>
                  <pic:blipFill>
                    <a:blip r:embed="rId15">
                      <a:extLst>
                        <a:ext uri="{28A0092B-C50C-407E-A947-70E740481C1C}">
                          <a14:useLocalDpi xmlns:a14="http://schemas.microsoft.com/office/drawing/2010/main" val="0"/>
                        </a:ext>
                      </a:extLst>
                    </a:blip>
                    <a:stretch>
                      <a:fillRect/>
                    </a:stretch>
                  </pic:blipFill>
                  <pic:spPr>
                    <a:xfrm>
                      <a:off x="0" y="0"/>
                      <a:ext cx="6903311" cy="3708428"/>
                    </a:xfrm>
                    <a:prstGeom prst="rect">
                      <a:avLst/>
                    </a:prstGeom>
                  </pic:spPr>
                </pic:pic>
              </a:graphicData>
            </a:graphic>
          </wp:inline>
        </w:drawing>
      </w:r>
    </w:p>
    <w:p w14:paraId="4D51E61B" w14:textId="77777777" w:rsidR="007D173C" w:rsidRDefault="007D173C" w:rsidP="00F81E0F">
      <w:pPr>
        <w:rPr>
          <w:rFonts w:ascii="Times New Roman" w:hAnsi="Times New Roman" w:cs="Times New Roman"/>
          <w:sz w:val="32"/>
          <w:szCs w:val="32"/>
        </w:rPr>
      </w:pPr>
    </w:p>
    <w:p w14:paraId="59F58B1A" w14:textId="49EF5206" w:rsidR="007D173C" w:rsidRDefault="00D86136" w:rsidP="00F81E0F">
      <w:pPr>
        <w:rPr>
          <w:rFonts w:ascii="Times New Roman" w:hAnsi="Times New Roman" w:cs="Times New Roman"/>
          <w:sz w:val="32"/>
          <w:szCs w:val="32"/>
        </w:rPr>
      </w:pPr>
      <w:r>
        <w:rPr>
          <w:rFonts w:ascii="Times New Roman" w:hAnsi="Times New Roman" w:cs="Times New Roman"/>
          <w:noProof/>
          <w:sz w:val="32"/>
          <w:szCs w:val="32"/>
        </w:rPr>
        <w:drawing>
          <wp:inline distT="0" distB="0" distL="0" distR="0" wp14:anchorId="7D2A8140" wp14:editId="7C0F23C8">
            <wp:extent cx="6675120" cy="4146233"/>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26 at 6.11.25 PM.png"/>
                    <pic:cNvPicPr/>
                  </pic:nvPicPr>
                  <pic:blipFill>
                    <a:blip r:embed="rId16">
                      <a:extLst>
                        <a:ext uri="{28A0092B-C50C-407E-A947-70E740481C1C}">
                          <a14:useLocalDpi xmlns:a14="http://schemas.microsoft.com/office/drawing/2010/main" val="0"/>
                        </a:ext>
                      </a:extLst>
                    </a:blip>
                    <a:stretch>
                      <a:fillRect/>
                    </a:stretch>
                  </pic:blipFill>
                  <pic:spPr>
                    <a:xfrm>
                      <a:off x="0" y="0"/>
                      <a:ext cx="6675120" cy="4146233"/>
                    </a:xfrm>
                    <a:prstGeom prst="rect">
                      <a:avLst/>
                    </a:prstGeom>
                  </pic:spPr>
                </pic:pic>
              </a:graphicData>
            </a:graphic>
          </wp:inline>
        </w:drawing>
      </w:r>
    </w:p>
    <w:p w14:paraId="3BE64780" w14:textId="77777777" w:rsidR="007D173C" w:rsidRDefault="007D173C" w:rsidP="00F81E0F">
      <w:pPr>
        <w:rPr>
          <w:rFonts w:ascii="Times New Roman" w:hAnsi="Times New Roman" w:cs="Times New Roman"/>
          <w:sz w:val="32"/>
          <w:szCs w:val="32"/>
        </w:rPr>
      </w:pPr>
    </w:p>
    <w:p w14:paraId="0C51D84A" w14:textId="257D1084" w:rsidR="007D173C" w:rsidRDefault="007D173C" w:rsidP="00F81E0F">
      <w:pPr>
        <w:rPr>
          <w:rFonts w:ascii="Times New Roman" w:hAnsi="Times New Roman" w:cs="Times New Roman"/>
          <w:sz w:val="32"/>
          <w:szCs w:val="32"/>
        </w:rPr>
      </w:pPr>
    </w:p>
    <w:p w14:paraId="61A7A445" w14:textId="41C94614" w:rsidR="00F81E0F" w:rsidRPr="004E316B" w:rsidRDefault="004A2DBE" w:rsidP="00F81E0F">
      <w:pPr>
        <w:rPr>
          <w:rFonts w:ascii="Times New Roman" w:hAnsi="Times New Roman" w:cs="Times New Roman"/>
          <w:sz w:val="32"/>
          <w:szCs w:val="32"/>
        </w:rPr>
      </w:pPr>
      <w:r>
        <w:rPr>
          <w:rFonts w:ascii="Times New Roman" w:hAnsi="Times New Roman" w:cs="Times New Roman"/>
        </w:rPr>
        <w:lastRenderedPageBreak/>
        <w:t>Biology</w:t>
      </w:r>
      <w:r w:rsidR="00F81E0F" w:rsidRPr="005B763D">
        <w:rPr>
          <w:rFonts w:ascii="Times New Roman" w:hAnsi="Times New Roman" w:cs="Times New Roman"/>
        </w:rPr>
        <w:t xml:space="preserve"> (Honors)</w:t>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r w:rsidR="00F81E0F" w:rsidRPr="005B763D">
        <w:rPr>
          <w:rFonts w:ascii="Times New Roman" w:hAnsi="Times New Roman" w:cs="Times New Roman"/>
        </w:rPr>
        <w:tab/>
      </w:r>
    </w:p>
    <w:p w14:paraId="7755D5B0" w14:textId="216E98EF" w:rsidR="00F81E0F" w:rsidRPr="005B763D" w:rsidRDefault="00C30771" w:rsidP="00F81E0F">
      <w:pPr>
        <w:rPr>
          <w:rFonts w:ascii="Times New Roman" w:hAnsi="Times New Roman" w:cs="Times New Roman"/>
        </w:rPr>
      </w:pPr>
      <w:r>
        <w:rPr>
          <w:rFonts w:ascii="Times New Roman" w:hAnsi="Times New Roman" w:cs="Times New Roman"/>
        </w:rPr>
        <w:t>Notes: Transcription &amp; Translation</w:t>
      </w:r>
    </w:p>
    <w:p w14:paraId="32F3ACFC" w14:textId="77777777" w:rsidR="00F81E0F" w:rsidRPr="005B763D" w:rsidRDefault="00F81E0F" w:rsidP="00F81E0F">
      <w:pPr>
        <w:rPr>
          <w:rFonts w:ascii="Times New Roman" w:hAnsi="Times New Roman" w:cs="Times New Roman"/>
          <w:sz w:val="32"/>
          <w:szCs w:val="32"/>
        </w:rPr>
      </w:pPr>
      <w:r w:rsidRPr="005B763D">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B763D">
        <w:rPr>
          <w:rFonts w:ascii="Times New Roman" w:hAnsi="Times New Roman" w:cs="Times New Roman"/>
          <w:sz w:val="32"/>
          <w:szCs w:val="32"/>
        </w:rPr>
        <w:lastRenderedPageBreak/>
        <w:t>__________________________________________________________________________________________________________________________________</w:t>
      </w:r>
    </w:p>
    <w:p w14:paraId="494016B0" w14:textId="016DA8EF" w:rsidR="007768B5" w:rsidRPr="005B763D" w:rsidRDefault="00F81E0F" w:rsidP="0058154E">
      <w:pPr>
        <w:rPr>
          <w:rFonts w:ascii="Times New Roman" w:hAnsi="Times New Roman" w:cs="Times New Roman"/>
          <w:sz w:val="32"/>
          <w:szCs w:val="32"/>
        </w:rPr>
      </w:pPr>
      <w:r w:rsidRPr="005B763D">
        <w:rPr>
          <w:rFonts w:ascii="Times New Roman" w:hAnsi="Times New Roman" w:cs="Times New Roman"/>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B3414B" w14:textId="3B7F057C" w:rsidR="003E2B14" w:rsidRPr="005B763D" w:rsidRDefault="00413E7A" w:rsidP="003E2B14">
      <w:pPr>
        <w:rPr>
          <w:rFonts w:ascii="Times New Roman" w:hAnsi="Times New Roman" w:cs="Times New Roman"/>
          <w:iCs/>
          <w:sz w:val="28"/>
        </w:rPr>
      </w:pPr>
      <w:r>
        <w:rPr>
          <w:rFonts w:ascii="Times New Roman" w:hAnsi="Times New Roman" w:cs="Times New Roman"/>
          <w:iCs/>
          <w:sz w:val="28"/>
        </w:rPr>
        <w:lastRenderedPageBreak/>
        <w:t xml:space="preserve">Biology </w:t>
      </w:r>
      <w:r w:rsidR="003E2B14" w:rsidRPr="005B763D">
        <w:rPr>
          <w:rFonts w:ascii="Times New Roman" w:hAnsi="Times New Roman" w:cs="Times New Roman"/>
          <w:iCs/>
          <w:sz w:val="28"/>
        </w:rPr>
        <w:t xml:space="preserve"> </w:t>
      </w:r>
      <w:r>
        <w:rPr>
          <w:rFonts w:ascii="Times New Roman" w:hAnsi="Times New Roman" w:cs="Times New Roman"/>
          <w:iCs/>
          <w:sz w:val="28"/>
        </w:rPr>
        <w:t>(</w:t>
      </w:r>
      <w:r w:rsidR="003E2B14" w:rsidRPr="005B763D">
        <w:rPr>
          <w:rFonts w:ascii="Times New Roman" w:hAnsi="Times New Roman" w:cs="Times New Roman"/>
          <w:iCs/>
          <w:sz w:val="28"/>
        </w:rPr>
        <w:t>Honors</w:t>
      </w:r>
      <w:r>
        <w:rPr>
          <w:rFonts w:ascii="Times New Roman" w:hAnsi="Times New Roman" w:cs="Times New Roman"/>
          <w:iCs/>
          <w:sz w:val="28"/>
        </w:rPr>
        <w:t>)</w:t>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r>
      <w:r w:rsidR="003E2B14" w:rsidRPr="005B763D">
        <w:rPr>
          <w:rFonts w:ascii="Times New Roman" w:hAnsi="Times New Roman" w:cs="Times New Roman"/>
          <w:iCs/>
          <w:sz w:val="28"/>
        </w:rPr>
        <w:tab/>
        <w:t xml:space="preserve">Name: </w:t>
      </w:r>
      <w:r w:rsidR="003E2B14" w:rsidRPr="005B763D">
        <w:rPr>
          <w:rFonts w:ascii="Times New Roman" w:hAnsi="Times New Roman" w:cs="Times New Roman"/>
          <w:i/>
          <w:iCs/>
          <w:color w:val="008000"/>
          <w:sz w:val="28"/>
        </w:rPr>
        <w:t>_________________</w:t>
      </w:r>
    </w:p>
    <w:p w14:paraId="09DCAE8B" w14:textId="77777777" w:rsidR="003E2B14" w:rsidRPr="005B763D" w:rsidRDefault="003E2B14" w:rsidP="003E2B14">
      <w:pPr>
        <w:rPr>
          <w:rFonts w:ascii="Times New Roman" w:hAnsi="Times New Roman" w:cs="Times New Roman"/>
        </w:rPr>
      </w:pPr>
      <w:r w:rsidRPr="005B763D">
        <w:rPr>
          <w:rFonts w:ascii="Times New Roman" w:hAnsi="Times New Roman" w:cs="Times New Roman"/>
          <w:iCs/>
          <w:sz w:val="28"/>
        </w:rPr>
        <w:t>Worksheet: Protein Synthesis (Chart)</w:t>
      </w:r>
      <w:r w:rsidRPr="005B763D">
        <w:rPr>
          <w:rFonts w:ascii="Times New Roman" w:hAnsi="Times New Roman" w:cs="Times New Roman"/>
          <w:iCs/>
          <w:sz w:val="28"/>
        </w:rPr>
        <w:tab/>
      </w:r>
      <w:r w:rsidRPr="005B763D">
        <w:rPr>
          <w:rFonts w:ascii="Times New Roman" w:hAnsi="Times New Roman" w:cs="Times New Roman"/>
          <w:iCs/>
          <w:sz w:val="28"/>
        </w:rPr>
        <w:tab/>
      </w:r>
      <w:r w:rsidRPr="005B763D">
        <w:rPr>
          <w:rFonts w:ascii="Times New Roman" w:hAnsi="Times New Roman" w:cs="Times New Roman"/>
          <w:iCs/>
          <w:sz w:val="28"/>
        </w:rPr>
        <w:tab/>
      </w:r>
      <w:r w:rsidRPr="005B763D">
        <w:rPr>
          <w:rFonts w:ascii="Times New Roman" w:hAnsi="Times New Roman" w:cs="Times New Roman"/>
          <w:iCs/>
          <w:sz w:val="28"/>
        </w:rPr>
        <w:tab/>
      </w:r>
      <w:r w:rsidRPr="005B763D">
        <w:rPr>
          <w:rFonts w:ascii="Times New Roman" w:hAnsi="Times New Roman" w:cs="Times New Roman"/>
          <w:iCs/>
          <w:sz w:val="28"/>
        </w:rPr>
        <w:tab/>
        <w:t>Period: __</w:t>
      </w:r>
      <w:proofErr w:type="gramStart"/>
      <w:r w:rsidRPr="005B763D">
        <w:rPr>
          <w:rFonts w:ascii="Times New Roman" w:hAnsi="Times New Roman" w:cs="Times New Roman"/>
          <w:iCs/>
          <w:sz w:val="28"/>
        </w:rPr>
        <w:t xml:space="preserve">_   </w:t>
      </w:r>
      <w:r w:rsidRPr="005B763D">
        <w:rPr>
          <w:rFonts w:ascii="Times New Roman" w:hAnsi="Times New Roman" w:cs="Times New Roman"/>
        </w:rPr>
        <w:t>Date</w:t>
      </w:r>
      <w:proofErr w:type="gramEnd"/>
      <w:r w:rsidRPr="005B763D">
        <w:rPr>
          <w:rFonts w:ascii="Times New Roman" w:hAnsi="Times New Roman" w:cs="Times New Roman"/>
        </w:rPr>
        <w:t>: ___/___/___</w:t>
      </w:r>
    </w:p>
    <w:p w14:paraId="7220CB3B" w14:textId="77777777" w:rsidR="003E2B14" w:rsidRPr="005B763D" w:rsidRDefault="003E2B14" w:rsidP="003E2B14">
      <w:pPr>
        <w:rPr>
          <w:rFonts w:ascii="Times New Roman" w:hAnsi="Times New Roman" w:cs="Times New Roman"/>
          <w:iCs/>
          <w:sz w:val="12"/>
          <w:szCs w:val="12"/>
        </w:rPr>
      </w:pPr>
    </w:p>
    <w:p w14:paraId="6F21943C" w14:textId="77777777" w:rsidR="003E2B14" w:rsidRPr="005B763D" w:rsidRDefault="003E2B14" w:rsidP="003E2B14">
      <w:pPr>
        <w:rPr>
          <w:rFonts w:ascii="Times New Roman" w:hAnsi="Times New Roman" w:cs="Times New Roman"/>
          <w:b/>
          <w:bCs/>
          <w:iCs/>
          <w:sz w:val="28"/>
        </w:rPr>
      </w:pPr>
      <w:r w:rsidRPr="005B763D">
        <w:rPr>
          <w:rFonts w:ascii="Times New Roman" w:hAnsi="Times New Roman" w:cs="Times New Roman"/>
          <w:b/>
          <w:bCs/>
          <w:iCs/>
          <w:noProof/>
          <w:sz w:val="28"/>
        </w:rPr>
        <mc:AlternateContent>
          <mc:Choice Requires="wps">
            <w:drawing>
              <wp:inline distT="0" distB="0" distL="0" distR="0" wp14:anchorId="4FB00F52" wp14:editId="3048A624">
                <wp:extent cx="6675120" cy="311150"/>
                <wp:effectExtent l="5715" t="10795" r="5715" b="11430"/>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11150"/>
                        </a:xfrm>
                        <a:prstGeom prst="rect">
                          <a:avLst/>
                        </a:prstGeom>
                        <a:solidFill>
                          <a:srgbClr val="F2F2F2"/>
                        </a:solidFill>
                        <a:ln w="9525">
                          <a:solidFill>
                            <a:srgbClr val="000000"/>
                          </a:solidFill>
                          <a:miter lim="800000"/>
                          <a:headEnd/>
                          <a:tailEnd/>
                        </a:ln>
                      </wps:spPr>
                      <wps:txbx>
                        <w:txbxContent>
                          <w:p w14:paraId="476AAD56" w14:textId="3022BFBA" w:rsidR="0063456E" w:rsidRPr="003E2B14" w:rsidRDefault="0063456E" w:rsidP="003E2B14">
                            <w:pPr>
                              <w:rPr>
                                <w:rFonts w:ascii="Times New Roman" w:hAnsi="Times New Roman" w:cs="Times New Roman"/>
                              </w:rPr>
                            </w:pPr>
                            <w:r>
                              <w:rPr>
                                <w:rFonts w:ascii="Times New Roman" w:hAnsi="Times New Roman" w:cs="Times New Roman"/>
                                <w:b/>
                              </w:rPr>
                              <w:t>Objective 4</w:t>
                            </w:r>
                            <w:r w:rsidRPr="003E2B14">
                              <w:rPr>
                                <w:rFonts w:ascii="Times New Roman" w:hAnsi="Times New Roman" w:cs="Times New Roman"/>
                                <w:b/>
                              </w:rPr>
                              <w:t>:</w:t>
                            </w:r>
                            <w:r w:rsidRPr="003E2B14">
                              <w:rPr>
                                <w:rFonts w:ascii="Times New Roman" w:hAnsi="Times New Roman" w:cs="Times New Roman"/>
                              </w:rPr>
                              <w:t xml:space="preserve"> </w:t>
                            </w:r>
                            <w:r w:rsidRPr="003E2B14">
                              <w:rPr>
                                <w:rFonts w:ascii="Times New Roman" w:hAnsi="Times New Roman" w:cs="Times New Roman"/>
                              </w:rPr>
                              <w:tab/>
                              <w:t xml:space="preserve">Explain how DNA and RNA code for proteins and determine traits. </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211" o:spid="_x0000_s1026" type="#_x0000_t202" style="width:525.6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" fillcolor="#f2f2f2">
                <v:textbox>
                  <w:txbxContent>
                    <w:p w14:paraId="476AAD56" w14:textId="3022BFBA" w:rsidR="0063456E" w:rsidRPr="003E2B14" w:rsidRDefault="0063456E" w:rsidP="003E2B14">
                      <w:pPr>
                        <w:rPr>
                          <w:rFonts w:ascii="Times New Roman" w:hAnsi="Times New Roman" w:cs="Times New Roman"/>
                        </w:rPr>
                      </w:pPr>
                      <w:r>
                        <w:rPr>
                          <w:rFonts w:ascii="Times New Roman" w:hAnsi="Times New Roman" w:cs="Times New Roman"/>
                          <w:b/>
                        </w:rPr>
                        <w:t>Objective 4</w:t>
                      </w:r>
                      <w:r w:rsidRPr="003E2B14">
                        <w:rPr>
                          <w:rFonts w:ascii="Times New Roman" w:hAnsi="Times New Roman" w:cs="Times New Roman"/>
                          <w:b/>
                        </w:rPr>
                        <w:t>:</w:t>
                      </w:r>
                      <w:r w:rsidRPr="003E2B14">
                        <w:rPr>
                          <w:rFonts w:ascii="Times New Roman" w:hAnsi="Times New Roman" w:cs="Times New Roman"/>
                        </w:rPr>
                        <w:t xml:space="preserve"> </w:t>
                      </w:r>
                      <w:r w:rsidRPr="003E2B14">
                        <w:rPr>
                          <w:rFonts w:ascii="Times New Roman" w:hAnsi="Times New Roman" w:cs="Times New Roman"/>
                        </w:rPr>
                        <w:tab/>
                        <w:t xml:space="preserve">Explain how DNA and RNA code for proteins and determine traits. </w:t>
                      </w:r>
                    </w:p>
                  </w:txbxContent>
                </v:textbox>
                <w10:anchorlock/>
              </v:shape>
            </w:pict>
          </mc:Fallback>
        </mc:AlternateContent>
      </w:r>
    </w:p>
    <w:p w14:paraId="7640C119" w14:textId="77777777" w:rsidR="003E2B14" w:rsidRPr="005B763D" w:rsidRDefault="003E2B14" w:rsidP="003E2B14">
      <w:pPr>
        <w:rPr>
          <w:rFonts w:ascii="Times New Roman" w:hAnsi="Times New Roman" w:cs="Times New Roman"/>
          <w:b/>
          <w:bCs/>
          <w:iCs/>
          <w:sz w:val="12"/>
          <w:szCs w:val="12"/>
        </w:rPr>
      </w:pPr>
    </w:p>
    <w:p w14:paraId="2D3CCD4D" w14:textId="77777777" w:rsidR="003E2B14" w:rsidRPr="005B763D" w:rsidRDefault="003E2B14" w:rsidP="003E2B14">
      <w:pPr>
        <w:rPr>
          <w:rFonts w:ascii="Times New Roman" w:hAnsi="Times New Roman" w:cs="Times New Roman"/>
          <w:b/>
          <w:bCs/>
          <w:iCs/>
          <w:sz w:val="28"/>
        </w:rPr>
      </w:pPr>
      <w:r w:rsidRPr="005B763D">
        <w:rPr>
          <w:rFonts w:ascii="Times New Roman" w:hAnsi="Times New Roman" w:cs="Times New Roman"/>
          <w:b/>
          <w:bCs/>
          <w:iCs/>
          <w:sz w:val="28"/>
        </w:rPr>
        <w:t>Part I: Codon Identification</w:t>
      </w:r>
    </w:p>
    <w:p w14:paraId="109CC822" w14:textId="77777777" w:rsidR="003E2B14" w:rsidRPr="005B763D" w:rsidRDefault="003E2B14" w:rsidP="003E2B14">
      <w:pPr>
        <w:rPr>
          <w:rFonts w:ascii="Times New Roman" w:hAnsi="Times New Roman" w:cs="Times New Roman"/>
          <w:i/>
          <w:sz w:val="28"/>
        </w:rPr>
      </w:pPr>
      <w:r w:rsidRPr="005B763D">
        <w:rPr>
          <w:rFonts w:ascii="Times New Roman" w:hAnsi="Times New Roman" w:cs="Times New Roman"/>
          <w:i/>
          <w:sz w:val="28"/>
        </w:rPr>
        <w:t>Use the mRNA codon chart to indicate what amino acid the following codons code for.</w:t>
      </w:r>
    </w:p>
    <w:p w14:paraId="69B68CED"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noProof/>
        </w:rPr>
        <w:drawing>
          <wp:anchor distT="0" distB="0" distL="114300" distR="114300" simplePos="0" relativeHeight="251688960" behindDoc="1" locked="0" layoutInCell="1" allowOverlap="1" wp14:anchorId="6E1A7563" wp14:editId="08164DA8">
            <wp:simplePos x="0" y="0"/>
            <wp:positionH relativeFrom="column">
              <wp:posOffset>2596515</wp:posOffset>
            </wp:positionH>
            <wp:positionV relativeFrom="paragraph">
              <wp:posOffset>6985</wp:posOffset>
            </wp:positionV>
            <wp:extent cx="4261485" cy="3314700"/>
            <wp:effectExtent l="0" t="0" r="5715"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7">
                      <a:grayscl/>
                      <a:extLst>
                        <a:ext uri="{28A0092B-C50C-407E-A947-70E740481C1C}">
                          <a14:useLocalDpi xmlns:a14="http://schemas.microsoft.com/office/drawing/2010/main" val="0"/>
                        </a:ext>
                      </a:extLst>
                    </a:blip>
                    <a:srcRect b="3796"/>
                    <a:stretch>
                      <a:fillRect/>
                    </a:stretch>
                  </pic:blipFill>
                  <pic:spPr bwMode="auto">
                    <a:xfrm>
                      <a:off x="0" y="0"/>
                      <a:ext cx="4261485"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iCs/>
          <w:sz w:val="28"/>
        </w:rPr>
        <w:t xml:space="preserve">CAG: </w:t>
      </w:r>
      <w:r w:rsidRPr="005B763D">
        <w:rPr>
          <w:rFonts w:ascii="Times New Roman" w:hAnsi="Times New Roman" w:cs="Times New Roman"/>
          <w:i/>
          <w:iCs/>
          <w:color w:val="008000"/>
          <w:sz w:val="28"/>
        </w:rPr>
        <w:t>_______________</w:t>
      </w:r>
    </w:p>
    <w:p w14:paraId="1B49525E"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AGU: </w:t>
      </w:r>
      <w:r w:rsidRPr="005B763D">
        <w:rPr>
          <w:rFonts w:ascii="Times New Roman" w:hAnsi="Times New Roman" w:cs="Times New Roman"/>
          <w:i/>
          <w:iCs/>
          <w:color w:val="008000"/>
          <w:sz w:val="28"/>
        </w:rPr>
        <w:t>_______________</w:t>
      </w:r>
    </w:p>
    <w:p w14:paraId="66E993B2"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GUU: </w:t>
      </w:r>
      <w:r w:rsidRPr="005B763D">
        <w:rPr>
          <w:rFonts w:ascii="Times New Roman" w:hAnsi="Times New Roman" w:cs="Times New Roman"/>
          <w:i/>
          <w:iCs/>
          <w:color w:val="008000"/>
          <w:sz w:val="28"/>
        </w:rPr>
        <w:t>_______________</w:t>
      </w:r>
    </w:p>
    <w:p w14:paraId="29D412AB"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GUA: </w:t>
      </w:r>
      <w:r w:rsidRPr="005B763D">
        <w:rPr>
          <w:rFonts w:ascii="Times New Roman" w:hAnsi="Times New Roman" w:cs="Times New Roman"/>
          <w:i/>
          <w:iCs/>
          <w:color w:val="008000"/>
          <w:sz w:val="28"/>
        </w:rPr>
        <w:t>_______________</w:t>
      </w:r>
    </w:p>
    <w:p w14:paraId="47DCFF64"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UAA: </w:t>
      </w:r>
      <w:r w:rsidRPr="005B763D">
        <w:rPr>
          <w:rFonts w:ascii="Times New Roman" w:hAnsi="Times New Roman" w:cs="Times New Roman"/>
          <w:i/>
          <w:iCs/>
          <w:color w:val="008000"/>
          <w:sz w:val="28"/>
        </w:rPr>
        <w:t>_______________</w:t>
      </w:r>
    </w:p>
    <w:p w14:paraId="043E6DEF"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CAC: </w:t>
      </w:r>
      <w:r w:rsidRPr="005B763D">
        <w:rPr>
          <w:rFonts w:ascii="Times New Roman" w:hAnsi="Times New Roman" w:cs="Times New Roman"/>
          <w:i/>
          <w:iCs/>
          <w:color w:val="008000"/>
          <w:sz w:val="28"/>
        </w:rPr>
        <w:t>_______________</w:t>
      </w:r>
    </w:p>
    <w:p w14:paraId="6A0C0BB1"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UUU: </w:t>
      </w:r>
      <w:r w:rsidRPr="005B763D">
        <w:rPr>
          <w:rFonts w:ascii="Times New Roman" w:hAnsi="Times New Roman" w:cs="Times New Roman"/>
          <w:i/>
          <w:iCs/>
          <w:color w:val="008000"/>
          <w:sz w:val="28"/>
        </w:rPr>
        <w:t>_______________</w:t>
      </w:r>
    </w:p>
    <w:p w14:paraId="6B296309"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AUG: </w:t>
      </w:r>
      <w:r w:rsidRPr="005B763D">
        <w:rPr>
          <w:rFonts w:ascii="Times New Roman" w:hAnsi="Times New Roman" w:cs="Times New Roman"/>
          <w:i/>
          <w:iCs/>
          <w:color w:val="008000"/>
          <w:sz w:val="28"/>
        </w:rPr>
        <w:t>_______________</w:t>
      </w:r>
    </w:p>
    <w:p w14:paraId="2DC93307"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UGG: </w:t>
      </w:r>
      <w:r w:rsidRPr="005B763D">
        <w:rPr>
          <w:rFonts w:ascii="Times New Roman" w:hAnsi="Times New Roman" w:cs="Times New Roman"/>
          <w:i/>
          <w:iCs/>
          <w:color w:val="008000"/>
          <w:sz w:val="28"/>
        </w:rPr>
        <w:t>_______________</w:t>
      </w:r>
    </w:p>
    <w:p w14:paraId="1AB7569B" w14:textId="77777777" w:rsidR="003E2B14" w:rsidRPr="005B763D" w:rsidRDefault="003E2B14" w:rsidP="003E2B14">
      <w:pPr>
        <w:numPr>
          <w:ilvl w:val="0"/>
          <w:numId w:val="14"/>
        </w:numPr>
        <w:spacing w:beforeLines="50" w:before="120" w:afterLines="50" w:after="120"/>
        <w:rPr>
          <w:rFonts w:ascii="Times New Roman" w:hAnsi="Times New Roman" w:cs="Times New Roman"/>
          <w:iCs/>
          <w:sz w:val="28"/>
        </w:rPr>
      </w:pPr>
      <w:r w:rsidRPr="005B763D">
        <w:rPr>
          <w:rFonts w:ascii="Times New Roman" w:hAnsi="Times New Roman" w:cs="Times New Roman"/>
          <w:iCs/>
          <w:sz w:val="28"/>
        </w:rPr>
        <w:t xml:space="preserve">UGA: </w:t>
      </w:r>
      <w:r w:rsidRPr="005B763D">
        <w:rPr>
          <w:rFonts w:ascii="Times New Roman" w:hAnsi="Times New Roman" w:cs="Times New Roman"/>
          <w:i/>
          <w:iCs/>
          <w:color w:val="008000"/>
          <w:sz w:val="28"/>
        </w:rPr>
        <w:t>_______________</w:t>
      </w:r>
    </w:p>
    <w:p w14:paraId="06824198" w14:textId="77777777" w:rsidR="003E2B14" w:rsidRPr="005B763D" w:rsidRDefault="003E2B14" w:rsidP="003E2B14">
      <w:pPr>
        <w:rPr>
          <w:rFonts w:ascii="Times New Roman" w:hAnsi="Times New Roman" w:cs="Times New Roman"/>
          <w:iCs/>
          <w:sz w:val="28"/>
        </w:rPr>
      </w:pPr>
    </w:p>
    <w:p w14:paraId="4E1B0A0F" w14:textId="77777777" w:rsidR="003E2B14" w:rsidRPr="005B763D" w:rsidRDefault="003E2B14" w:rsidP="003E2B14">
      <w:pPr>
        <w:rPr>
          <w:rFonts w:ascii="Times New Roman" w:hAnsi="Times New Roman" w:cs="Times New Roman"/>
          <w:iCs/>
          <w:sz w:val="28"/>
        </w:rPr>
      </w:pPr>
    </w:p>
    <w:p w14:paraId="7E5DB0DF" w14:textId="77777777" w:rsidR="003E2B14" w:rsidRPr="005B763D" w:rsidRDefault="003E2B14" w:rsidP="003E2B14">
      <w:pPr>
        <w:rPr>
          <w:rFonts w:ascii="Times New Roman" w:hAnsi="Times New Roman" w:cs="Times New Roman"/>
          <w:i/>
          <w:sz w:val="28"/>
        </w:rPr>
      </w:pPr>
      <w:r w:rsidRPr="005B763D">
        <w:rPr>
          <w:rFonts w:ascii="Times New Roman" w:hAnsi="Times New Roman" w:cs="Times New Roman"/>
          <w:noProof/>
        </w:rPr>
        <w:drawing>
          <wp:anchor distT="0" distB="0" distL="114300" distR="114300" simplePos="0" relativeHeight="251687936" behindDoc="1" locked="0" layoutInCell="1" allowOverlap="1" wp14:anchorId="5AADCEB7" wp14:editId="58E03485">
            <wp:simplePos x="0" y="0"/>
            <wp:positionH relativeFrom="column">
              <wp:posOffset>3886200</wp:posOffset>
            </wp:positionH>
            <wp:positionV relativeFrom="paragraph">
              <wp:posOffset>176530</wp:posOffset>
            </wp:positionV>
            <wp:extent cx="3086100" cy="3086100"/>
            <wp:effectExtent l="0" t="0" r="0"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6100" cy="308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63D">
        <w:rPr>
          <w:rFonts w:ascii="Times New Roman" w:hAnsi="Times New Roman" w:cs="Times New Roman"/>
          <w:i/>
          <w:sz w:val="28"/>
        </w:rPr>
        <w:t>Write any and all codons that code for the following amino acids.</w:t>
      </w:r>
    </w:p>
    <w:p w14:paraId="6B574987" w14:textId="77777777" w:rsidR="003E2B14" w:rsidRPr="005B763D" w:rsidRDefault="003E2B14" w:rsidP="003E2B14">
      <w:pPr>
        <w:numPr>
          <w:ilvl w:val="0"/>
          <w:numId w:val="14"/>
        </w:numPr>
        <w:spacing w:before="200" w:after="200"/>
        <w:rPr>
          <w:rFonts w:ascii="Times New Roman" w:hAnsi="Times New Roman" w:cs="Times New Roman"/>
          <w:iCs/>
          <w:sz w:val="28"/>
        </w:rPr>
      </w:pPr>
      <w:r w:rsidRPr="005B763D">
        <w:rPr>
          <w:rFonts w:ascii="Times New Roman" w:hAnsi="Times New Roman" w:cs="Times New Roman"/>
          <w:iCs/>
          <w:sz w:val="28"/>
        </w:rPr>
        <w:t xml:space="preserve">Methionine: </w:t>
      </w:r>
      <w:r w:rsidRPr="005B763D">
        <w:rPr>
          <w:rFonts w:ascii="Times New Roman" w:hAnsi="Times New Roman" w:cs="Times New Roman"/>
          <w:i/>
          <w:iCs/>
          <w:color w:val="008000"/>
          <w:sz w:val="28"/>
        </w:rPr>
        <w:t>_______________</w:t>
      </w:r>
    </w:p>
    <w:p w14:paraId="0EACBD40" w14:textId="77777777" w:rsidR="003E2B14" w:rsidRPr="005B763D" w:rsidRDefault="003E2B14" w:rsidP="003E2B14">
      <w:pPr>
        <w:numPr>
          <w:ilvl w:val="0"/>
          <w:numId w:val="14"/>
        </w:numPr>
        <w:spacing w:before="200" w:after="200"/>
        <w:rPr>
          <w:rFonts w:ascii="Times New Roman" w:hAnsi="Times New Roman" w:cs="Times New Roman"/>
          <w:iCs/>
          <w:sz w:val="28"/>
        </w:rPr>
      </w:pPr>
      <w:r w:rsidRPr="005B763D">
        <w:rPr>
          <w:rFonts w:ascii="Times New Roman" w:hAnsi="Times New Roman" w:cs="Times New Roman"/>
          <w:iCs/>
          <w:sz w:val="28"/>
        </w:rPr>
        <w:t xml:space="preserve">Threonine: </w:t>
      </w:r>
      <w:r w:rsidRPr="005B763D">
        <w:rPr>
          <w:rFonts w:ascii="Times New Roman" w:hAnsi="Times New Roman" w:cs="Times New Roman"/>
          <w:i/>
          <w:iCs/>
          <w:color w:val="008000"/>
          <w:sz w:val="28"/>
        </w:rPr>
        <w:t>_______________</w:t>
      </w:r>
    </w:p>
    <w:p w14:paraId="13E507CF" w14:textId="77777777" w:rsidR="003E2B14" w:rsidRPr="005B763D" w:rsidRDefault="003E2B14" w:rsidP="003E2B14">
      <w:pPr>
        <w:numPr>
          <w:ilvl w:val="0"/>
          <w:numId w:val="14"/>
        </w:numPr>
        <w:spacing w:before="200" w:after="200"/>
        <w:rPr>
          <w:rFonts w:ascii="Times New Roman" w:hAnsi="Times New Roman" w:cs="Times New Roman"/>
          <w:iCs/>
          <w:sz w:val="28"/>
        </w:rPr>
      </w:pPr>
      <w:proofErr w:type="spellStart"/>
      <w:r w:rsidRPr="005B763D">
        <w:rPr>
          <w:rFonts w:ascii="Times New Roman" w:hAnsi="Times New Roman" w:cs="Times New Roman"/>
          <w:iCs/>
          <w:sz w:val="28"/>
        </w:rPr>
        <w:t>Leucine</w:t>
      </w:r>
      <w:proofErr w:type="spellEnd"/>
      <w:r w:rsidRPr="005B763D">
        <w:rPr>
          <w:rFonts w:ascii="Times New Roman" w:hAnsi="Times New Roman" w:cs="Times New Roman"/>
          <w:iCs/>
          <w:sz w:val="28"/>
        </w:rPr>
        <w:t xml:space="preserve">: </w:t>
      </w:r>
      <w:r w:rsidRPr="005B763D">
        <w:rPr>
          <w:rFonts w:ascii="Times New Roman" w:hAnsi="Times New Roman" w:cs="Times New Roman"/>
          <w:i/>
          <w:iCs/>
          <w:color w:val="008000"/>
          <w:sz w:val="28"/>
        </w:rPr>
        <w:t>_______________</w:t>
      </w:r>
    </w:p>
    <w:p w14:paraId="54695595" w14:textId="77777777" w:rsidR="003E2B14" w:rsidRPr="005B763D" w:rsidRDefault="003E2B14" w:rsidP="003E2B14">
      <w:pPr>
        <w:numPr>
          <w:ilvl w:val="0"/>
          <w:numId w:val="14"/>
        </w:numPr>
        <w:spacing w:before="200" w:after="200"/>
        <w:rPr>
          <w:rFonts w:ascii="Times New Roman" w:hAnsi="Times New Roman" w:cs="Times New Roman"/>
          <w:iCs/>
          <w:sz w:val="28"/>
        </w:rPr>
      </w:pPr>
      <w:r w:rsidRPr="005B763D">
        <w:rPr>
          <w:rFonts w:ascii="Times New Roman" w:hAnsi="Times New Roman" w:cs="Times New Roman"/>
          <w:iCs/>
          <w:sz w:val="28"/>
        </w:rPr>
        <w:t xml:space="preserve">Isoleucine: </w:t>
      </w:r>
      <w:r w:rsidRPr="005B763D">
        <w:rPr>
          <w:rFonts w:ascii="Times New Roman" w:hAnsi="Times New Roman" w:cs="Times New Roman"/>
          <w:i/>
          <w:iCs/>
          <w:color w:val="008000"/>
          <w:sz w:val="28"/>
        </w:rPr>
        <w:t>_______________</w:t>
      </w:r>
    </w:p>
    <w:p w14:paraId="6805169C" w14:textId="77777777" w:rsidR="003E2B14" w:rsidRPr="005B763D" w:rsidRDefault="003E2B14" w:rsidP="003E2B14">
      <w:pPr>
        <w:numPr>
          <w:ilvl w:val="0"/>
          <w:numId w:val="14"/>
        </w:numPr>
        <w:spacing w:before="200" w:after="200"/>
        <w:rPr>
          <w:rFonts w:ascii="Times New Roman" w:hAnsi="Times New Roman" w:cs="Times New Roman"/>
          <w:iCs/>
          <w:sz w:val="28"/>
        </w:rPr>
      </w:pPr>
      <w:r w:rsidRPr="005B763D">
        <w:rPr>
          <w:rFonts w:ascii="Times New Roman" w:hAnsi="Times New Roman" w:cs="Times New Roman"/>
          <w:iCs/>
          <w:sz w:val="28"/>
        </w:rPr>
        <w:t xml:space="preserve">Aspartic Acid: </w:t>
      </w:r>
      <w:r w:rsidRPr="005B763D">
        <w:rPr>
          <w:rFonts w:ascii="Times New Roman" w:hAnsi="Times New Roman" w:cs="Times New Roman"/>
          <w:i/>
          <w:iCs/>
          <w:color w:val="008000"/>
          <w:sz w:val="28"/>
        </w:rPr>
        <w:t>_______________</w:t>
      </w:r>
    </w:p>
    <w:p w14:paraId="26414494" w14:textId="77777777" w:rsidR="003E2B14" w:rsidRPr="005B763D" w:rsidRDefault="003E2B14" w:rsidP="003E2B14">
      <w:pPr>
        <w:rPr>
          <w:rFonts w:ascii="Times New Roman" w:hAnsi="Times New Roman" w:cs="Times New Roman"/>
          <w:sz w:val="28"/>
        </w:rPr>
      </w:pPr>
    </w:p>
    <w:p w14:paraId="30F09671" w14:textId="77777777" w:rsidR="003E2B14" w:rsidRPr="005B763D" w:rsidRDefault="003E2B14" w:rsidP="003E2B14">
      <w:pPr>
        <w:rPr>
          <w:rFonts w:ascii="Times New Roman" w:hAnsi="Times New Roman" w:cs="Times New Roman"/>
          <w:sz w:val="28"/>
        </w:rPr>
      </w:pPr>
    </w:p>
    <w:p w14:paraId="18C83B21" w14:textId="77777777" w:rsidR="003E2B14" w:rsidRPr="005B763D" w:rsidRDefault="003E2B14" w:rsidP="003E2B14">
      <w:pPr>
        <w:rPr>
          <w:rFonts w:ascii="Times New Roman" w:hAnsi="Times New Roman" w:cs="Times New Roman"/>
          <w:b/>
          <w:bCs/>
          <w:i/>
          <w:sz w:val="28"/>
        </w:rPr>
      </w:pPr>
    </w:p>
    <w:p w14:paraId="320F66F7" w14:textId="77777777" w:rsidR="00CF770E" w:rsidRDefault="00CF770E" w:rsidP="003E2B14">
      <w:pPr>
        <w:rPr>
          <w:rFonts w:ascii="Times New Roman" w:hAnsi="Times New Roman" w:cs="Times New Roman"/>
          <w:b/>
          <w:bCs/>
          <w:i/>
          <w:sz w:val="28"/>
        </w:rPr>
      </w:pPr>
    </w:p>
    <w:p w14:paraId="13EDE98D" w14:textId="77777777" w:rsidR="00CF770E" w:rsidRDefault="00CF770E" w:rsidP="003E2B14">
      <w:pPr>
        <w:rPr>
          <w:rFonts w:ascii="Times New Roman" w:hAnsi="Times New Roman" w:cs="Times New Roman"/>
          <w:b/>
          <w:bCs/>
          <w:i/>
          <w:sz w:val="28"/>
        </w:rPr>
      </w:pPr>
    </w:p>
    <w:p w14:paraId="54911ECE" w14:textId="77777777" w:rsidR="003E2B14" w:rsidRPr="005B763D" w:rsidRDefault="003E2B14" w:rsidP="003E2B14">
      <w:pPr>
        <w:rPr>
          <w:rFonts w:ascii="Times New Roman" w:hAnsi="Times New Roman" w:cs="Times New Roman"/>
          <w:i/>
          <w:sz w:val="28"/>
        </w:rPr>
      </w:pPr>
      <w:r w:rsidRPr="005B763D">
        <w:rPr>
          <w:rFonts w:ascii="Times New Roman" w:hAnsi="Times New Roman" w:cs="Times New Roman"/>
          <w:b/>
          <w:bCs/>
          <w:i/>
          <w:sz w:val="28"/>
        </w:rPr>
        <w:t>Part II: Transcription</w:t>
      </w:r>
    </w:p>
    <w:p w14:paraId="5E57990E" w14:textId="77777777" w:rsidR="003E2B14" w:rsidRPr="005B763D" w:rsidRDefault="003E2B14" w:rsidP="003E2B14">
      <w:pPr>
        <w:rPr>
          <w:rFonts w:ascii="Times New Roman" w:hAnsi="Times New Roman" w:cs="Times New Roman"/>
          <w:i/>
          <w:sz w:val="28"/>
        </w:rPr>
      </w:pPr>
      <w:r w:rsidRPr="005B763D">
        <w:rPr>
          <w:rFonts w:ascii="Times New Roman" w:hAnsi="Times New Roman" w:cs="Times New Roman"/>
          <w:i/>
          <w:sz w:val="28"/>
        </w:rPr>
        <w:t>Write in the mRNA codons that match the following DNA strand.</w:t>
      </w:r>
    </w:p>
    <w:p w14:paraId="61978E38" w14:textId="77777777" w:rsidR="003E2B14" w:rsidRPr="005B763D" w:rsidRDefault="003E2B14" w:rsidP="003E2B14">
      <w:pPr>
        <w:rPr>
          <w:rFonts w:ascii="Times New Roman" w:hAnsi="Times New Roman" w:cs="Times New Roman"/>
          <w:i/>
          <w:sz w:val="28"/>
        </w:rPr>
      </w:pPr>
    </w:p>
    <w:p w14:paraId="0E37D5E9" w14:textId="77777777" w:rsidR="003E2B14" w:rsidRPr="005B763D" w:rsidRDefault="003E2B14" w:rsidP="003E2B14">
      <w:pPr>
        <w:numPr>
          <w:ilvl w:val="0"/>
          <w:numId w:val="14"/>
        </w:numPr>
        <w:rPr>
          <w:rFonts w:ascii="Times New Roman" w:hAnsi="Times New Roman" w:cs="Times New Roman"/>
          <w:iCs/>
          <w:sz w:val="28"/>
        </w:rPr>
      </w:pPr>
      <w:r w:rsidRPr="005B763D">
        <w:rPr>
          <w:rFonts w:ascii="Times New Roman" w:hAnsi="Times New Roman" w:cs="Times New Roman"/>
          <w:iCs/>
          <w:sz w:val="28"/>
        </w:rPr>
        <w:t xml:space="preserve"> TAC CCG TTC GTA TAG ATG GGA GGG AAA TTT CCC CGT GCA CCT ACT</w:t>
      </w:r>
    </w:p>
    <w:p w14:paraId="0F15FDC6" w14:textId="77777777" w:rsidR="003E2B14" w:rsidRPr="005B763D" w:rsidRDefault="003E2B14" w:rsidP="003E2B14">
      <w:pPr>
        <w:ind w:left="720"/>
        <w:rPr>
          <w:rFonts w:ascii="Times New Roman" w:hAnsi="Times New Roman" w:cs="Times New Roman"/>
          <w:i/>
          <w:color w:val="008000"/>
          <w:sz w:val="28"/>
        </w:rPr>
      </w:pPr>
      <w:r w:rsidRPr="005B763D">
        <w:rPr>
          <w:rFonts w:ascii="Times New Roman" w:hAnsi="Times New Roman" w:cs="Times New Roman"/>
          <w:i/>
          <w:color w:val="008000"/>
          <w:sz w:val="28"/>
        </w:rPr>
        <w:t xml:space="preserve"> ____  ____ ____ ____ ____ ____ ____ ____  ____ ____ ____ ____ ____ ____ ____ </w:t>
      </w:r>
    </w:p>
    <w:p w14:paraId="38956081" w14:textId="77777777" w:rsidR="003431F4" w:rsidRDefault="003431F4" w:rsidP="003E2B14">
      <w:pPr>
        <w:rPr>
          <w:rFonts w:ascii="Times New Roman" w:hAnsi="Times New Roman" w:cs="Times New Roman"/>
          <w:b/>
          <w:bCs/>
          <w:i/>
          <w:iCs/>
          <w:sz w:val="28"/>
        </w:rPr>
      </w:pPr>
    </w:p>
    <w:p w14:paraId="29257534" w14:textId="77777777" w:rsidR="00CF770E" w:rsidRDefault="00CF770E" w:rsidP="003E2B14">
      <w:pPr>
        <w:rPr>
          <w:rFonts w:ascii="Times New Roman" w:hAnsi="Times New Roman" w:cs="Times New Roman"/>
          <w:b/>
          <w:bCs/>
          <w:i/>
          <w:iCs/>
          <w:sz w:val="28"/>
        </w:rPr>
      </w:pPr>
    </w:p>
    <w:p w14:paraId="1DA14D2F" w14:textId="77777777" w:rsidR="003E2B14" w:rsidRPr="005B763D" w:rsidRDefault="003E2B14" w:rsidP="003E2B14">
      <w:pPr>
        <w:rPr>
          <w:rFonts w:ascii="Times New Roman" w:hAnsi="Times New Roman" w:cs="Times New Roman"/>
          <w:b/>
          <w:bCs/>
          <w:i/>
          <w:iCs/>
          <w:sz w:val="28"/>
        </w:rPr>
      </w:pPr>
      <w:r w:rsidRPr="005B763D">
        <w:rPr>
          <w:rFonts w:ascii="Times New Roman" w:hAnsi="Times New Roman" w:cs="Times New Roman"/>
          <w:b/>
          <w:bCs/>
          <w:i/>
          <w:iCs/>
          <w:sz w:val="28"/>
        </w:rPr>
        <w:t>Part III: Translation</w:t>
      </w:r>
    </w:p>
    <w:p w14:paraId="501ACB8E" w14:textId="77777777" w:rsidR="003E2B14" w:rsidRPr="005B763D" w:rsidRDefault="003E2B14" w:rsidP="003E2B14">
      <w:pPr>
        <w:rPr>
          <w:rFonts w:ascii="Times New Roman" w:hAnsi="Times New Roman" w:cs="Times New Roman"/>
          <w:i/>
          <w:iCs/>
          <w:sz w:val="28"/>
        </w:rPr>
      </w:pPr>
      <w:r w:rsidRPr="005B763D">
        <w:rPr>
          <w:rFonts w:ascii="Times New Roman" w:hAnsi="Times New Roman" w:cs="Times New Roman"/>
          <w:i/>
          <w:iCs/>
          <w:sz w:val="28"/>
        </w:rPr>
        <w:t>Write in the correct amino acids that pair with the following mRNA codons:</w:t>
      </w:r>
    </w:p>
    <w:p w14:paraId="2EFFEB5E" w14:textId="77777777" w:rsidR="003E2B14" w:rsidRPr="005B763D" w:rsidRDefault="003E2B14" w:rsidP="003E2B14">
      <w:pPr>
        <w:rPr>
          <w:rFonts w:ascii="Times New Roman" w:hAnsi="Times New Roman" w:cs="Times New Roman"/>
          <w:iCs/>
          <w:sz w:val="28"/>
        </w:rPr>
      </w:pPr>
    </w:p>
    <w:p w14:paraId="2AF53464" w14:textId="77777777" w:rsidR="003E2B14" w:rsidRPr="005B763D" w:rsidRDefault="003E2B14" w:rsidP="003E2B14">
      <w:pPr>
        <w:numPr>
          <w:ilvl w:val="0"/>
          <w:numId w:val="14"/>
        </w:numPr>
        <w:rPr>
          <w:rFonts w:ascii="Times New Roman" w:hAnsi="Times New Roman" w:cs="Times New Roman"/>
          <w:iCs/>
          <w:sz w:val="28"/>
        </w:rPr>
      </w:pPr>
      <w:r w:rsidRPr="005B763D">
        <w:rPr>
          <w:rFonts w:ascii="Times New Roman" w:hAnsi="Times New Roman" w:cs="Times New Roman"/>
          <w:iCs/>
          <w:sz w:val="28"/>
        </w:rPr>
        <w:lastRenderedPageBreak/>
        <w:t xml:space="preserve"> AUG       UUG       CCG       GUA       AUC       CUG       UUU       GGU       UAA</w:t>
      </w:r>
    </w:p>
    <w:p w14:paraId="1BE79F7F" w14:textId="77777777" w:rsidR="003E2B14" w:rsidRPr="005B763D" w:rsidRDefault="003E2B14" w:rsidP="003E2B14">
      <w:pPr>
        <w:ind w:left="720"/>
        <w:rPr>
          <w:rFonts w:ascii="Times New Roman" w:hAnsi="Times New Roman" w:cs="Times New Roman"/>
          <w:i/>
          <w:iCs/>
          <w:color w:val="008000"/>
          <w:sz w:val="28"/>
        </w:rPr>
      </w:pPr>
      <w:r w:rsidRPr="005B763D">
        <w:rPr>
          <w:rFonts w:ascii="Times New Roman" w:hAnsi="Times New Roman" w:cs="Times New Roman"/>
          <w:i/>
          <w:color w:val="008000"/>
          <w:sz w:val="28"/>
        </w:rPr>
        <w:t>_____</w:t>
      </w:r>
      <w:r w:rsidRPr="005B763D">
        <w:rPr>
          <w:rFonts w:ascii="Times New Roman" w:hAnsi="Times New Roman" w:cs="Times New Roman"/>
          <w:i/>
          <w:iCs/>
          <w:color w:val="008000"/>
          <w:sz w:val="28"/>
        </w:rPr>
        <w:t>__ _______ _______ ________ _______ _______ ________ _______ _______</w:t>
      </w:r>
    </w:p>
    <w:p w14:paraId="55A3F9B9" w14:textId="77777777" w:rsidR="003431F4" w:rsidRDefault="003431F4" w:rsidP="003E2B14">
      <w:pPr>
        <w:rPr>
          <w:rFonts w:ascii="Times New Roman" w:hAnsi="Times New Roman" w:cs="Times New Roman"/>
          <w:b/>
          <w:bCs/>
          <w:i/>
          <w:sz w:val="28"/>
        </w:rPr>
      </w:pPr>
    </w:p>
    <w:p w14:paraId="0EB00547" w14:textId="77777777" w:rsidR="003431F4" w:rsidRDefault="003431F4" w:rsidP="003E2B14">
      <w:pPr>
        <w:rPr>
          <w:rFonts w:ascii="Times New Roman" w:hAnsi="Times New Roman" w:cs="Times New Roman"/>
          <w:b/>
          <w:bCs/>
          <w:i/>
          <w:sz w:val="28"/>
        </w:rPr>
      </w:pPr>
    </w:p>
    <w:p w14:paraId="1FDE8356" w14:textId="77777777" w:rsidR="003E2B14" w:rsidRPr="005B763D" w:rsidRDefault="003E2B14" w:rsidP="003E2B14">
      <w:pPr>
        <w:rPr>
          <w:rFonts w:ascii="Times New Roman" w:hAnsi="Times New Roman" w:cs="Times New Roman"/>
          <w:b/>
          <w:bCs/>
          <w:i/>
          <w:sz w:val="28"/>
        </w:rPr>
      </w:pPr>
      <w:r w:rsidRPr="005B763D">
        <w:rPr>
          <w:rFonts w:ascii="Times New Roman" w:hAnsi="Times New Roman" w:cs="Times New Roman"/>
          <w:b/>
          <w:bCs/>
          <w:i/>
          <w:sz w:val="28"/>
        </w:rPr>
        <w:t>Part IV: DNA Synthesis</w:t>
      </w:r>
    </w:p>
    <w:p w14:paraId="3661368F" w14:textId="77777777" w:rsidR="003E2B14" w:rsidRPr="005B763D" w:rsidRDefault="003E2B14" w:rsidP="003E2B14">
      <w:pPr>
        <w:rPr>
          <w:rFonts w:ascii="Times New Roman" w:hAnsi="Times New Roman" w:cs="Times New Roman"/>
          <w:i/>
          <w:sz w:val="28"/>
        </w:rPr>
      </w:pPr>
      <w:r w:rsidRPr="005B763D">
        <w:rPr>
          <w:rFonts w:ascii="Times New Roman" w:hAnsi="Times New Roman" w:cs="Times New Roman"/>
          <w:i/>
          <w:sz w:val="28"/>
        </w:rPr>
        <w:t xml:space="preserve">Below is a given strand of DNA. First, Divide the strand into codons and record these in the chart below. Second, Transcribe the DNA into mRNA and write this in column 2. Third, Determine the </w:t>
      </w:r>
      <w:proofErr w:type="spellStart"/>
      <w:r w:rsidRPr="005B763D">
        <w:rPr>
          <w:rFonts w:ascii="Times New Roman" w:hAnsi="Times New Roman" w:cs="Times New Roman"/>
          <w:i/>
          <w:sz w:val="28"/>
        </w:rPr>
        <w:t>tRNA</w:t>
      </w:r>
      <w:proofErr w:type="spellEnd"/>
      <w:r w:rsidRPr="005B763D">
        <w:rPr>
          <w:rFonts w:ascii="Times New Roman" w:hAnsi="Times New Roman" w:cs="Times New Roman"/>
          <w:i/>
          <w:sz w:val="28"/>
        </w:rPr>
        <w:t xml:space="preserve"> anticodons from the mRNA and write this in column 3. Finally, record the sequence of amino acids in this protein in column 4. Remember that the chart refers to mRNA codons, not </w:t>
      </w:r>
      <w:proofErr w:type="spellStart"/>
      <w:r w:rsidRPr="005B763D">
        <w:rPr>
          <w:rFonts w:ascii="Times New Roman" w:hAnsi="Times New Roman" w:cs="Times New Roman"/>
          <w:i/>
          <w:sz w:val="28"/>
        </w:rPr>
        <w:t>tRNA</w:t>
      </w:r>
      <w:proofErr w:type="spellEnd"/>
      <w:r w:rsidRPr="005B763D">
        <w:rPr>
          <w:rFonts w:ascii="Times New Roman" w:hAnsi="Times New Roman" w:cs="Times New Roman"/>
          <w:i/>
          <w:sz w:val="28"/>
        </w:rPr>
        <w:t xml:space="preserve"> anticodons! The first row has been done for you.</w:t>
      </w:r>
    </w:p>
    <w:p w14:paraId="4A76EE41" w14:textId="77777777" w:rsidR="003E2B14" w:rsidRPr="005B763D" w:rsidRDefault="003E2B14" w:rsidP="003E2B14">
      <w:pPr>
        <w:jc w:val="center"/>
        <w:rPr>
          <w:rFonts w:ascii="Times New Roman" w:hAnsi="Times New Roman" w:cs="Times New Roman"/>
          <w:iCs/>
          <w:sz w:val="12"/>
          <w:szCs w:val="12"/>
        </w:rPr>
      </w:pPr>
    </w:p>
    <w:p w14:paraId="4F9F1971" w14:textId="62CA3C50" w:rsidR="003E2B14" w:rsidRPr="003431F4" w:rsidRDefault="003E2B14" w:rsidP="003431F4">
      <w:pPr>
        <w:spacing w:line="360" w:lineRule="auto"/>
        <w:ind w:left="-540" w:right="-468"/>
        <w:rPr>
          <w:rFonts w:ascii="Times New Roman" w:hAnsi="Times New Roman" w:cs="Times New Roman"/>
        </w:rPr>
      </w:pPr>
      <w:r w:rsidRPr="003431F4">
        <w:rPr>
          <w:rFonts w:ascii="Times New Roman" w:hAnsi="Times New Roman" w:cs="Times New Roman"/>
        </w:rPr>
        <w:t xml:space="preserve">     </w:t>
      </w:r>
      <w:r w:rsidR="003431F4">
        <w:rPr>
          <w:rFonts w:ascii="Times New Roman" w:hAnsi="Times New Roman" w:cs="Times New Roman"/>
        </w:rPr>
        <w:t xml:space="preserve">3’ </w:t>
      </w:r>
      <w:proofErr w:type="gramStart"/>
      <w:r w:rsidRPr="003431F4">
        <w:rPr>
          <w:rFonts w:ascii="Times New Roman" w:hAnsi="Times New Roman" w:cs="Times New Roman"/>
        </w:rPr>
        <w:t xml:space="preserve">TAC </w:t>
      </w:r>
      <w:r w:rsidR="003431F4">
        <w:rPr>
          <w:rFonts w:ascii="Times New Roman" w:hAnsi="Times New Roman" w:cs="Times New Roman"/>
        </w:rPr>
        <w:t xml:space="preserve"> </w:t>
      </w:r>
      <w:r w:rsidRPr="003431F4">
        <w:rPr>
          <w:rFonts w:ascii="Times New Roman" w:hAnsi="Times New Roman" w:cs="Times New Roman"/>
        </w:rPr>
        <w:t>TTC</w:t>
      </w:r>
      <w:proofErr w:type="gramEnd"/>
      <w:r w:rsidRPr="003431F4">
        <w:rPr>
          <w:rFonts w:ascii="Times New Roman" w:hAnsi="Times New Roman" w:cs="Times New Roman"/>
        </w:rPr>
        <w:t xml:space="preserve"> </w:t>
      </w:r>
      <w:r w:rsidR="003431F4">
        <w:rPr>
          <w:rFonts w:ascii="Times New Roman" w:hAnsi="Times New Roman" w:cs="Times New Roman"/>
        </w:rPr>
        <w:t xml:space="preserve"> </w:t>
      </w:r>
      <w:r w:rsidRPr="003431F4">
        <w:rPr>
          <w:rFonts w:ascii="Times New Roman" w:hAnsi="Times New Roman" w:cs="Times New Roman"/>
        </w:rPr>
        <w:t>GCG</w:t>
      </w:r>
      <w:r w:rsidR="003431F4">
        <w:rPr>
          <w:rFonts w:ascii="Times New Roman" w:hAnsi="Times New Roman" w:cs="Times New Roman"/>
        </w:rPr>
        <w:t xml:space="preserve"> </w:t>
      </w:r>
      <w:r w:rsidRPr="003431F4">
        <w:rPr>
          <w:rFonts w:ascii="Times New Roman" w:hAnsi="Times New Roman" w:cs="Times New Roman"/>
        </w:rPr>
        <w:t xml:space="preserve"> ACG</w:t>
      </w:r>
      <w:r w:rsidR="003431F4">
        <w:rPr>
          <w:rFonts w:ascii="Times New Roman" w:hAnsi="Times New Roman" w:cs="Times New Roman"/>
        </w:rPr>
        <w:t xml:space="preserve"> </w:t>
      </w:r>
      <w:r w:rsidRPr="003431F4">
        <w:rPr>
          <w:rFonts w:ascii="Times New Roman" w:hAnsi="Times New Roman" w:cs="Times New Roman"/>
        </w:rPr>
        <w:t xml:space="preserve"> ATA</w:t>
      </w:r>
      <w:r w:rsidR="003431F4">
        <w:rPr>
          <w:rFonts w:ascii="Times New Roman" w:hAnsi="Times New Roman" w:cs="Times New Roman"/>
        </w:rPr>
        <w:t xml:space="preserve"> </w:t>
      </w:r>
      <w:r w:rsidRPr="003431F4">
        <w:rPr>
          <w:rFonts w:ascii="Times New Roman" w:hAnsi="Times New Roman" w:cs="Times New Roman"/>
        </w:rPr>
        <w:t xml:space="preserve"> CGC</w:t>
      </w:r>
      <w:r w:rsidR="003431F4">
        <w:rPr>
          <w:rFonts w:ascii="Times New Roman" w:hAnsi="Times New Roman" w:cs="Times New Roman"/>
        </w:rPr>
        <w:t xml:space="preserve"> </w:t>
      </w:r>
      <w:r w:rsidRPr="003431F4">
        <w:rPr>
          <w:rFonts w:ascii="Times New Roman" w:hAnsi="Times New Roman" w:cs="Times New Roman"/>
        </w:rPr>
        <w:t xml:space="preserve"> CAG</w:t>
      </w:r>
      <w:r w:rsidR="003431F4">
        <w:rPr>
          <w:rFonts w:ascii="Times New Roman" w:hAnsi="Times New Roman" w:cs="Times New Roman"/>
        </w:rPr>
        <w:t xml:space="preserve"> </w:t>
      </w:r>
      <w:r w:rsidRPr="003431F4">
        <w:rPr>
          <w:rFonts w:ascii="Times New Roman" w:hAnsi="Times New Roman" w:cs="Times New Roman"/>
        </w:rPr>
        <w:t xml:space="preserve"> GCT </w:t>
      </w:r>
      <w:r w:rsidR="003431F4">
        <w:rPr>
          <w:rFonts w:ascii="Times New Roman" w:hAnsi="Times New Roman" w:cs="Times New Roman"/>
        </w:rPr>
        <w:t xml:space="preserve"> </w:t>
      </w:r>
      <w:r w:rsidRPr="003431F4">
        <w:rPr>
          <w:rFonts w:ascii="Times New Roman" w:hAnsi="Times New Roman" w:cs="Times New Roman"/>
        </w:rPr>
        <w:t xml:space="preserve">TGA </w:t>
      </w:r>
      <w:r w:rsidR="003431F4">
        <w:rPr>
          <w:rFonts w:ascii="Times New Roman" w:hAnsi="Times New Roman" w:cs="Times New Roman"/>
        </w:rPr>
        <w:t xml:space="preserve"> </w:t>
      </w:r>
      <w:r w:rsidRPr="003431F4">
        <w:rPr>
          <w:rFonts w:ascii="Times New Roman" w:hAnsi="Times New Roman" w:cs="Times New Roman"/>
        </w:rPr>
        <w:t xml:space="preserve">ACG </w:t>
      </w:r>
      <w:r w:rsidR="003431F4">
        <w:rPr>
          <w:rFonts w:ascii="Times New Roman" w:hAnsi="Times New Roman" w:cs="Times New Roman"/>
        </w:rPr>
        <w:t xml:space="preserve"> </w:t>
      </w:r>
      <w:r w:rsidRPr="003431F4">
        <w:rPr>
          <w:rFonts w:ascii="Times New Roman" w:hAnsi="Times New Roman" w:cs="Times New Roman"/>
        </w:rPr>
        <w:t xml:space="preserve">CCT </w:t>
      </w:r>
      <w:r w:rsidR="003431F4">
        <w:rPr>
          <w:rFonts w:ascii="Times New Roman" w:hAnsi="Times New Roman" w:cs="Times New Roman"/>
        </w:rPr>
        <w:t xml:space="preserve"> </w:t>
      </w:r>
      <w:r w:rsidRPr="003431F4">
        <w:rPr>
          <w:rFonts w:ascii="Times New Roman" w:hAnsi="Times New Roman" w:cs="Times New Roman"/>
        </w:rPr>
        <w:t xml:space="preserve">CGA </w:t>
      </w:r>
      <w:r w:rsidR="003431F4">
        <w:rPr>
          <w:rFonts w:ascii="Times New Roman" w:hAnsi="Times New Roman" w:cs="Times New Roman"/>
        </w:rPr>
        <w:t xml:space="preserve"> </w:t>
      </w:r>
      <w:r w:rsidRPr="003431F4">
        <w:rPr>
          <w:rFonts w:ascii="Times New Roman" w:hAnsi="Times New Roman" w:cs="Times New Roman"/>
        </w:rPr>
        <w:t xml:space="preserve">GAT </w:t>
      </w:r>
      <w:r w:rsidR="003431F4">
        <w:rPr>
          <w:rFonts w:ascii="Times New Roman" w:hAnsi="Times New Roman" w:cs="Times New Roman"/>
        </w:rPr>
        <w:t xml:space="preserve"> </w:t>
      </w:r>
      <w:r w:rsidRPr="003431F4">
        <w:rPr>
          <w:rFonts w:ascii="Times New Roman" w:hAnsi="Times New Roman" w:cs="Times New Roman"/>
        </w:rPr>
        <w:t xml:space="preserve">ATG </w:t>
      </w:r>
      <w:r w:rsidR="003431F4">
        <w:rPr>
          <w:rFonts w:ascii="Times New Roman" w:hAnsi="Times New Roman" w:cs="Times New Roman"/>
        </w:rPr>
        <w:t xml:space="preserve"> </w:t>
      </w:r>
      <w:r w:rsidRPr="003431F4">
        <w:rPr>
          <w:rFonts w:ascii="Times New Roman" w:hAnsi="Times New Roman" w:cs="Times New Roman"/>
        </w:rPr>
        <w:t>AAA</w:t>
      </w:r>
      <w:r w:rsidR="003431F4">
        <w:rPr>
          <w:rFonts w:ascii="Times New Roman" w:hAnsi="Times New Roman" w:cs="Times New Roman"/>
        </w:rPr>
        <w:t xml:space="preserve"> </w:t>
      </w:r>
      <w:r w:rsidRPr="003431F4">
        <w:rPr>
          <w:rFonts w:ascii="Times New Roman" w:hAnsi="Times New Roman" w:cs="Times New Roman"/>
        </w:rPr>
        <w:t xml:space="preserve"> CCA</w:t>
      </w:r>
      <w:r w:rsidR="003431F4">
        <w:rPr>
          <w:rFonts w:ascii="Times New Roman" w:hAnsi="Times New Roman" w:cs="Times New Roman"/>
        </w:rPr>
        <w:t xml:space="preserve"> </w:t>
      </w:r>
      <w:r w:rsidRPr="003431F4">
        <w:rPr>
          <w:rFonts w:ascii="Times New Roman" w:hAnsi="Times New Roman" w:cs="Times New Roman"/>
        </w:rPr>
        <w:t xml:space="preserve"> CGT </w:t>
      </w:r>
      <w:r w:rsidR="003431F4">
        <w:rPr>
          <w:rFonts w:ascii="Times New Roman" w:hAnsi="Times New Roman" w:cs="Times New Roman"/>
        </w:rPr>
        <w:t xml:space="preserve"> </w:t>
      </w:r>
      <w:r w:rsidRPr="003431F4">
        <w:rPr>
          <w:rFonts w:ascii="Times New Roman" w:hAnsi="Times New Roman" w:cs="Times New Roman"/>
        </w:rPr>
        <w:t xml:space="preserve">GGG </w:t>
      </w:r>
      <w:r w:rsidR="003431F4">
        <w:rPr>
          <w:rFonts w:ascii="Times New Roman" w:hAnsi="Times New Roman" w:cs="Times New Roman"/>
        </w:rPr>
        <w:tab/>
      </w:r>
      <w:r w:rsidRPr="003431F4">
        <w:rPr>
          <w:rFonts w:ascii="Times New Roman" w:hAnsi="Times New Roman" w:cs="Times New Roman"/>
        </w:rPr>
        <w:t xml:space="preserve">TGC </w:t>
      </w:r>
      <w:r w:rsidR="003431F4">
        <w:rPr>
          <w:rFonts w:ascii="Times New Roman" w:hAnsi="Times New Roman" w:cs="Times New Roman"/>
        </w:rPr>
        <w:t xml:space="preserve"> </w:t>
      </w:r>
      <w:r w:rsidRPr="003431F4">
        <w:rPr>
          <w:rFonts w:ascii="Times New Roman" w:hAnsi="Times New Roman" w:cs="Times New Roman"/>
        </w:rPr>
        <w:t>ACC</w:t>
      </w:r>
      <w:r w:rsidR="003431F4">
        <w:rPr>
          <w:rFonts w:ascii="Times New Roman" w:hAnsi="Times New Roman" w:cs="Times New Roman"/>
        </w:rPr>
        <w:t xml:space="preserve"> </w:t>
      </w:r>
      <w:r w:rsidRPr="003431F4">
        <w:rPr>
          <w:rFonts w:ascii="Times New Roman" w:hAnsi="Times New Roman" w:cs="Times New Roman"/>
        </w:rPr>
        <w:t xml:space="preserve"> AGC </w:t>
      </w:r>
      <w:r w:rsidR="003431F4">
        <w:rPr>
          <w:rFonts w:ascii="Times New Roman" w:hAnsi="Times New Roman" w:cs="Times New Roman"/>
        </w:rPr>
        <w:t xml:space="preserve"> </w:t>
      </w:r>
      <w:r w:rsidRPr="003431F4">
        <w:rPr>
          <w:rFonts w:ascii="Times New Roman" w:hAnsi="Times New Roman" w:cs="Times New Roman"/>
        </w:rPr>
        <w:t>CGA</w:t>
      </w:r>
      <w:r w:rsidR="003431F4">
        <w:rPr>
          <w:rFonts w:ascii="Times New Roman" w:hAnsi="Times New Roman" w:cs="Times New Roman"/>
        </w:rPr>
        <w:t xml:space="preserve"> </w:t>
      </w:r>
      <w:r w:rsidRPr="003431F4">
        <w:rPr>
          <w:rFonts w:ascii="Times New Roman" w:hAnsi="Times New Roman" w:cs="Times New Roman"/>
        </w:rPr>
        <w:t xml:space="preserve"> TTC </w:t>
      </w:r>
      <w:r w:rsidR="003431F4">
        <w:rPr>
          <w:rFonts w:ascii="Times New Roman" w:hAnsi="Times New Roman" w:cs="Times New Roman"/>
        </w:rPr>
        <w:t xml:space="preserve"> </w:t>
      </w:r>
      <w:r w:rsidRPr="003431F4">
        <w:rPr>
          <w:rFonts w:ascii="Times New Roman" w:hAnsi="Times New Roman" w:cs="Times New Roman"/>
        </w:rPr>
        <w:t xml:space="preserve">GCC </w:t>
      </w:r>
      <w:r w:rsidR="003431F4">
        <w:rPr>
          <w:rFonts w:ascii="Times New Roman" w:hAnsi="Times New Roman" w:cs="Times New Roman"/>
        </w:rPr>
        <w:t xml:space="preserve"> </w:t>
      </w:r>
      <w:r w:rsidRPr="003431F4">
        <w:rPr>
          <w:rFonts w:ascii="Times New Roman" w:hAnsi="Times New Roman" w:cs="Times New Roman"/>
        </w:rPr>
        <w:t xml:space="preserve">TTT </w:t>
      </w:r>
      <w:r w:rsidR="003431F4">
        <w:rPr>
          <w:rFonts w:ascii="Times New Roman" w:hAnsi="Times New Roman" w:cs="Times New Roman"/>
        </w:rPr>
        <w:t xml:space="preserve"> </w:t>
      </w:r>
      <w:r w:rsidRPr="003431F4">
        <w:rPr>
          <w:rFonts w:ascii="Times New Roman" w:hAnsi="Times New Roman" w:cs="Times New Roman"/>
        </w:rPr>
        <w:t>CCG</w:t>
      </w:r>
      <w:r w:rsidR="003431F4">
        <w:rPr>
          <w:rFonts w:ascii="Times New Roman" w:hAnsi="Times New Roman" w:cs="Times New Roman"/>
        </w:rPr>
        <w:t xml:space="preserve"> </w:t>
      </w:r>
      <w:r w:rsidRPr="003431F4">
        <w:rPr>
          <w:rFonts w:ascii="Times New Roman" w:hAnsi="Times New Roman" w:cs="Times New Roman"/>
        </w:rPr>
        <w:t xml:space="preserve"> CTT </w:t>
      </w:r>
      <w:r w:rsidR="003431F4">
        <w:rPr>
          <w:rFonts w:ascii="Times New Roman" w:hAnsi="Times New Roman" w:cs="Times New Roman"/>
        </w:rPr>
        <w:t xml:space="preserve"> </w:t>
      </w:r>
      <w:r w:rsidRPr="003431F4">
        <w:rPr>
          <w:rFonts w:ascii="Times New Roman" w:hAnsi="Times New Roman" w:cs="Times New Roman"/>
        </w:rPr>
        <w:t xml:space="preserve">AGC </w:t>
      </w:r>
      <w:r w:rsidR="003431F4">
        <w:rPr>
          <w:rFonts w:ascii="Times New Roman" w:hAnsi="Times New Roman" w:cs="Times New Roman"/>
        </w:rPr>
        <w:t xml:space="preserve"> </w:t>
      </w:r>
      <w:r w:rsidRPr="003431F4">
        <w:rPr>
          <w:rFonts w:ascii="Times New Roman" w:hAnsi="Times New Roman" w:cs="Times New Roman"/>
        </w:rPr>
        <w:t>CTC</w:t>
      </w:r>
      <w:r w:rsidR="003431F4">
        <w:rPr>
          <w:rFonts w:ascii="Times New Roman" w:hAnsi="Times New Roman" w:cs="Times New Roman"/>
        </w:rPr>
        <w:t xml:space="preserve"> </w:t>
      </w:r>
      <w:r w:rsidRPr="003431F4">
        <w:rPr>
          <w:rFonts w:ascii="Times New Roman" w:hAnsi="Times New Roman" w:cs="Times New Roman"/>
        </w:rPr>
        <w:t xml:space="preserve"> ATC</w:t>
      </w:r>
      <w:r w:rsidR="003431F4">
        <w:rPr>
          <w:rFonts w:ascii="Times New Roman" w:hAnsi="Times New Roman" w:cs="Times New Roman"/>
        </w:rPr>
        <w:t xml:space="preserve"> 5’</w:t>
      </w:r>
    </w:p>
    <w:p w14:paraId="11C72AD2" w14:textId="77777777" w:rsidR="003431F4" w:rsidRDefault="003431F4" w:rsidP="003E2B14">
      <w:pPr>
        <w:ind w:left="-540" w:right="-468"/>
        <w:rPr>
          <w:rFonts w:ascii="Times New Roman" w:hAnsi="Times New Roman" w:cs="Times New Roman"/>
          <w:sz w:val="16"/>
          <w:szCs w:val="16"/>
        </w:rPr>
      </w:pPr>
    </w:p>
    <w:p w14:paraId="20C26C58" w14:textId="77777777" w:rsidR="003431F4" w:rsidRDefault="003431F4" w:rsidP="003E2B14">
      <w:pPr>
        <w:ind w:left="-540" w:right="-468"/>
        <w:rPr>
          <w:rFonts w:ascii="Times New Roman" w:hAnsi="Times New Roman" w:cs="Times New Roman"/>
          <w:sz w:val="16"/>
          <w:szCs w:val="16"/>
        </w:rPr>
      </w:pPr>
    </w:p>
    <w:p w14:paraId="5DC32C55" w14:textId="77777777" w:rsidR="003431F4" w:rsidRDefault="003431F4" w:rsidP="003E2B14">
      <w:pPr>
        <w:ind w:left="-540" w:right="-468"/>
        <w:rPr>
          <w:rFonts w:ascii="Times New Roman" w:hAnsi="Times New Roman" w:cs="Times New Roman"/>
          <w:sz w:val="16"/>
          <w:szCs w:val="16"/>
        </w:rPr>
      </w:pPr>
    </w:p>
    <w:p w14:paraId="238893D8" w14:textId="77777777" w:rsidR="003431F4" w:rsidRDefault="003431F4" w:rsidP="003E2B14">
      <w:pPr>
        <w:ind w:left="-540" w:right="-468"/>
        <w:rPr>
          <w:rFonts w:ascii="Times New Roman" w:hAnsi="Times New Roman" w:cs="Times New Roman"/>
          <w:sz w:val="16"/>
          <w:szCs w:val="16"/>
        </w:rPr>
      </w:pPr>
    </w:p>
    <w:p w14:paraId="499C8C93" w14:textId="77777777" w:rsidR="003431F4" w:rsidRDefault="003431F4" w:rsidP="003E2B14">
      <w:pPr>
        <w:ind w:left="-540" w:right="-468"/>
        <w:rPr>
          <w:rFonts w:ascii="Times New Roman" w:hAnsi="Times New Roman" w:cs="Times New Roman"/>
          <w:sz w:val="16"/>
          <w:szCs w:val="16"/>
        </w:rPr>
      </w:pPr>
    </w:p>
    <w:p w14:paraId="15C9CBB5" w14:textId="77777777" w:rsidR="003431F4" w:rsidRDefault="003431F4" w:rsidP="003E2B14">
      <w:pPr>
        <w:ind w:left="-540" w:right="-468"/>
        <w:rPr>
          <w:rFonts w:ascii="Times New Roman" w:hAnsi="Times New Roman" w:cs="Times New Roman"/>
          <w:sz w:val="16"/>
          <w:szCs w:val="16"/>
        </w:rPr>
      </w:pPr>
    </w:p>
    <w:p w14:paraId="79988C3B" w14:textId="77777777" w:rsidR="003431F4" w:rsidRDefault="003431F4" w:rsidP="003E2B14">
      <w:pPr>
        <w:ind w:left="-540" w:right="-468"/>
        <w:rPr>
          <w:rFonts w:ascii="Times New Roman" w:hAnsi="Times New Roman" w:cs="Times New Roman"/>
          <w:sz w:val="16"/>
          <w:szCs w:val="16"/>
        </w:rPr>
      </w:pPr>
    </w:p>
    <w:p w14:paraId="6C48BD73" w14:textId="77777777" w:rsidR="003431F4" w:rsidRDefault="003431F4" w:rsidP="003E2B14">
      <w:pPr>
        <w:ind w:left="-540" w:right="-468"/>
        <w:rPr>
          <w:rFonts w:ascii="Times New Roman" w:hAnsi="Times New Roman" w:cs="Times New Roman"/>
          <w:sz w:val="16"/>
          <w:szCs w:val="16"/>
        </w:rPr>
      </w:pPr>
    </w:p>
    <w:p w14:paraId="3D98D518" w14:textId="77777777" w:rsidR="003431F4" w:rsidRDefault="003431F4" w:rsidP="003E2B14">
      <w:pPr>
        <w:ind w:left="-540" w:right="-468"/>
        <w:rPr>
          <w:rFonts w:ascii="Times New Roman" w:hAnsi="Times New Roman" w:cs="Times New Roman"/>
          <w:sz w:val="16"/>
          <w:szCs w:val="16"/>
        </w:rPr>
      </w:pPr>
    </w:p>
    <w:p w14:paraId="2B33DE59" w14:textId="77777777" w:rsidR="003431F4" w:rsidRDefault="003431F4" w:rsidP="003E2B14">
      <w:pPr>
        <w:ind w:left="-540" w:right="-468"/>
        <w:rPr>
          <w:rFonts w:ascii="Times New Roman" w:hAnsi="Times New Roman" w:cs="Times New Roman"/>
          <w:sz w:val="16"/>
          <w:szCs w:val="16"/>
        </w:rPr>
      </w:pPr>
    </w:p>
    <w:p w14:paraId="7FE5D3FF" w14:textId="77777777" w:rsidR="003431F4" w:rsidRDefault="003431F4" w:rsidP="003E2B14">
      <w:pPr>
        <w:ind w:left="-540" w:right="-468"/>
        <w:rPr>
          <w:rFonts w:ascii="Times New Roman" w:hAnsi="Times New Roman" w:cs="Times New Roman"/>
          <w:sz w:val="16"/>
          <w:szCs w:val="16"/>
        </w:rPr>
      </w:pPr>
    </w:p>
    <w:p w14:paraId="2F02CB68" w14:textId="77777777" w:rsidR="003431F4" w:rsidRDefault="003431F4" w:rsidP="003E2B14">
      <w:pPr>
        <w:ind w:left="-540" w:right="-468"/>
        <w:rPr>
          <w:rFonts w:ascii="Times New Roman" w:hAnsi="Times New Roman" w:cs="Times New Roman"/>
          <w:sz w:val="16"/>
          <w:szCs w:val="16"/>
        </w:rPr>
      </w:pPr>
    </w:p>
    <w:p w14:paraId="194232AB" w14:textId="77777777" w:rsidR="003431F4" w:rsidRDefault="003431F4" w:rsidP="003E2B14">
      <w:pPr>
        <w:ind w:left="-540" w:right="-468"/>
        <w:rPr>
          <w:rFonts w:ascii="Times New Roman" w:hAnsi="Times New Roman" w:cs="Times New Roman"/>
          <w:sz w:val="16"/>
          <w:szCs w:val="16"/>
        </w:rPr>
      </w:pPr>
    </w:p>
    <w:p w14:paraId="1B9E9474" w14:textId="77777777" w:rsidR="003431F4" w:rsidRDefault="003431F4" w:rsidP="003E2B14">
      <w:pPr>
        <w:ind w:left="-540" w:right="-468"/>
        <w:rPr>
          <w:rFonts w:ascii="Times New Roman" w:hAnsi="Times New Roman" w:cs="Times New Roman"/>
          <w:sz w:val="16"/>
          <w:szCs w:val="16"/>
        </w:rPr>
      </w:pPr>
    </w:p>
    <w:p w14:paraId="2DB1E0D0" w14:textId="77777777" w:rsidR="003431F4" w:rsidRDefault="003431F4" w:rsidP="003E2B14">
      <w:pPr>
        <w:ind w:left="-540" w:right="-468"/>
        <w:rPr>
          <w:rFonts w:ascii="Times New Roman" w:hAnsi="Times New Roman" w:cs="Times New Roman"/>
          <w:sz w:val="16"/>
          <w:szCs w:val="16"/>
        </w:rPr>
      </w:pPr>
    </w:p>
    <w:p w14:paraId="1C0A47A8" w14:textId="77777777" w:rsidR="003431F4" w:rsidRDefault="003431F4" w:rsidP="003E2B14">
      <w:pPr>
        <w:ind w:left="-540" w:right="-468"/>
        <w:rPr>
          <w:rFonts w:ascii="Times New Roman" w:hAnsi="Times New Roman" w:cs="Times New Roman"/>
          <w:sz w:val="16"/>
          <w:szCs w:val="16"/>
        </w:rPr>
      </w:pPr>
    </w:p>
    <w:p w14:paraId="516BC56E" w14:textId="77777777" w:rsidR="003431F4" w:rsidRDefault="003431F4" w:rsidP="003E2B14">
      <w:pPr>
        <w:ind w:left="-540" w:right="-468"/>
        <w:rPr>
          <w:rFonts w:ascii="Times New Roman" w:hAnsi="Times New Roman" w:cs="Times New Roman"/>
          <w:sz w:val="16"/>
          <w:szCs w:val="16"/>
        </w:rPr>
      </w:pPr>
    </w:p>
    <w:p w14:paraId="2E81FF27" w14:textId="77777777" w:rsidR="003431F4" w:rsidRDefault="003431F4" w:rsidP="003E2B14">
      <w:pPr>
        <w:ind w:left="-540" w:right="-468"/>
        <w:rPr>
          <w:rFonts w:ascii="Times New Roman" w:hAnsi="Times New Roman" w:cs="Times New Roman"/>
          <w:sz w:val="16"/>
          <w:szCs w:val="16"/>
        </w:rPr>
      </w:pPr>
    </w:p>
    <w:p w14:paraId="4C264E1D" w14:textId="77777777" w:rsidR="003431F4" w:rsidRDefault="003431F4" w:rsidP="003E2B14">
      <w:pPr>
        <w:ind w:left="-540" w:right="-468"/>
        <w:rPr>
          <w:rFonts w:ascii="Times New Roman" w:hAnsi="Times New Roman" w:cs="Times New Roman"/>
          <w:sz w:val="16"/>
          <w:szCs w:val="16"/>
        </w:rPr>
      </w:pPr>
    </w:p>
    <w:p w14:paraId="748F8B4B" w14:textId="77777777" w:rsidR="003431F4" w:rsidRDefault="003431F4" w:rsidP="003E2B14">
      <w:pPr>
        <w:ind w:left="-540" w:right="-468"/>
        <w:rPr>
          <w:rFonts w:ascii="Times New Roman" w:hAnsi="Times New Roman" w:cs="Times New Roman"/>
          <w:sz w:val="16"/>
          <w:szCs w:val="16"/>
        </w:rPr>
      </w:pPr>
    </w:p>
    <w:p w14:paraId="41DFB781" w14:textId="77777777" w:rsidR="003431F4" w:rsidRDefault="003431F4" w:rsidP="003E2B14">
      <w:pPr>
        <w:ind w:left="-540" w:right="-468"/>
        <w:rPr>
          <w:rFonts w:ascii="Times New Roman" w:hAnsi="Times New Roman" w:cs="Times New Roman"/>
          <w:sz w:val="16"/>
          <w:szCs w:val="16"/>
        </w:rPr>
      </w:pPr>
    </w:p>
    <w:p w14:paraId="3E8FA20F" w14:textId="77777777" w:rsidR="003431F4" w:rsidRDefault="003431F4" w:rsidP="003E2B14">
      <w:pPr>
        <w:ind w:left="-540" w:right="-468"/>
        <w:rPr>
          <w:rFonts w:ascii="Times New Roman" w:hAnsi="Times New Roman" w:cs="Times New Roman"/>
          <w:sz w:val="16"/>
          <w:szCs w:val="16"/>
        </w:rPr>
      </w:pPr>
    </w:p>
    <w:p w14:paraId="2748FD41" w14:textId="77777777" w:rsidR="003431F4" w:rsidRDefault="003431F4" w:rsidP="003E2B14">
      <w:pPr>
        <w:ind w:left="-540" w:right="-468"/>
        <w:rPr>
          <w:rFonts w:ascii="Times New Roman" w:hAnsi="Times New Roman" w:cs="Times New Roman"/>
          <w:sz w:val="16"/>
          <w:szCs w:val="16"/>
        </w:rPr>
      </w:pPr>
    </w:p>
    <w:p w14:paraId="36287E5B" w14:textId="77777777" w:rsidR="003431F4" w:rsidRDefault="003431F4" w:rsidP="003E2B14">
      <w:pPr>
        <w:ind w:left="-540" w:right="-468"/>
        <w:rPr>
          <w:rFonts w:ascii="Times New Roman" w:hAnsi="Times New Roman" w:cs="Times New Roman"/>
          <w:sz w:val="16"/>
          <w:szCs w:val="16"/>
        </w:rPr>
      </w:pPr>
    </w:p>
    <w:p w14:paraId="4A84376F" w14:textId="77777777" w:rsidR="003431F4" w:rsidRDefault="003431F4" w:rsidP="003E2B14">
      <w:pPr>
        <w:ind w:left="-540" w:right="-468"/>
        <w:rPr>
          <w:rFonts w:ascii="Times New Roman" w:hAnsi="Times New Roman" w:cs="Times New Roman"/>
          <w:sz w:val="16"/>
          <w:szCs w:val="16"/>
        </w:rPr>
      </w:pPr>
    </w:p>
    <w:p w14:paraId="4D4F7703" w14:textId="77777777" w:rsidR="003431F4" w:rsidRDefault="003431F4" w:rsidP="003E2B14">
      <w:pPr>
        <w:ind w:left="-540" w:right="-468"/>
        <w:rPr>
          <w:rFonts w:ascii="Times New Roman" w:hAnsi="Times New Roman" w:cs="Times New Roman"/>
          <w:sz w:val="16"/>
          <w:szCs w:val="16"/>
        </w:rPr>
      </w:pPr>
    </w:p>
    <w:p w14:paraId="7C95982F" w14:textId="77777777" w:rsidR="003431F4" w:rsidRDefault="003431F4" w:rsidP="003E2B14">
      <w:pPr>
        <w:ind w:left="-540" w:right="-468"/>
        <w:rPr>
          <w:rFonts w:ascii="Times New Roman" w:hAnsi="Times New Roman" w:cs="Times New Roman"/>
          <w:sz w:val="16"/>
          <w:szCs w:val="16"/>
        </w:rPr>
      </w:pPr>
    </w:p>
    <w:p w14:paraId="11FC4B12" w14:textId="77777777" w:rsidR="003431F4" w:rsidRDefault="003431F4" w:rsidP="003E2B14">
      <w:pPr>
        <w:ind w:left="-540" w:right="-468"/>
        <w:rPr>
          <w:rFonts w:ascii="Times New Roman" w:hAnsi="Times New Roman" w:cs="Times New Roman"/>
          <w:sz w:val="16"/>
          <w:szCs w:val="16"/>
        </w:rPr>
      </w:pPr>
    </w:p>
    <w:p w14:paraId="16D8BF18" w14:textId="77777777" w:rsidR="003431F4" w:rsidRDefault="003431F4" w:rsidP="003E2B14">
      <w:pPr>
        <w:ind w:left="-540" w:right="-468"/>
        <w:rPr>
          <w:rFonts w:ascii="Times New Roman" w:hAnsi="Times New Roman" w:cs="Times New Roman"/>
          <w:sz w:val="16"/>
          <w:szCs w:val="16"/>
        </w:rPr>
      </w:pPr>
    </w:p>
    <w:p w14:paraId="1427AF1F" w14:textId="77777777" w:rsidR="003431F4" w:rsidRDefault="003431F4" w:rsidP="003E2B14">
      <w:pPr>
        <w:ind w:left="-540" w:right="-468"/>
        <w:rPr>
          <w:rFonts w:ascii="Times New Roman" w:hAnsi="Times New Roman" w:cs="Times New Roman"/>
          <w:sz w:val="16"/>
          <w:szCs w:val="16"/>
        </w:rPr>
      </w:pPr>
    </w:p>
    <w:p w14:paraId="517602F7" w14:textId="77777777" w:rsidR="003431F4" w:rsidRDefault="003431F4" w:rsidP="003E2B14">
      <w:pPr>
        <w:ind w:left="-540" w:right="-468"/>
        <w:rPr>
          <w:rFonts w:ascii="Times New Roman" w:hAnsi="Times New Roman" w:cs="Times New Roman"/>
          <w:sz w:val="16"/>
          <w:szCs w:val="16"/>
        </w:rPr>
      </w:pPr>
    </w:p>
    <w:p w14:paraId="375C9B3E" w14:textId="77777777" w:rsidR="003431F4" w:rsidRDefault="003431F4" w:rsidP="003E2B14">
      <w:pPr>
        <w:ind w:left="-540" w:right="-468"/>
        <w:rPr>
          <w:rFonts w:ascii="Times New Roman" w:hAnsi="Times New Roman" w:cs="Times New Roman"/>
          <w:sz w:val="16"/>
          <w:szCs w:val="16"/>
        </w:rPr>
      </w:pPr>
    </w:p>
    <w:p w14:paraId="76BC675F" w14:textId="77777777" w:rsidR="003431F4" w:rsidRDefault="003431F4" w:rsidP="003E2B14">
      <w:pPr>
        <w:ind w:left="-540" w:right="-468"/>
        <w:rPr>
          <w:rFonts w:ascii="Times New Roman" w:hAnsi="Times New Roman" w:cs="Times New Roman"/>
          <w:sz w:val="16"/>
          <w:szCs w:val="16"/>
        </w:rPr>
      </w:pPr>
    </w:p>
    <w:p w14:paraId="34D69D26" w14:textId="77777777" w:rsidR="003431F4" w:rsidRDefault="003431F4" w:rsidP="003E2B14">
      <w:pPr>
        <w:ind w:left="-540" w:right="-468"/>
        <w:rPr>
          <w:rFonts w:ascii="Times New Roman" w:hAnsi="Times New Roman" w:cs="Times New Roman"/>
          <w:sz w:val="16"/>
          <w:szCs w:val="16"/>
        </w:rPr>
      </w:pPr>
    </w:p>
    <w:p w14:paraId="28579B8A" w14:textId="77777777" w:rsidR="003431F4" w:rsidRDefault="003431F4" w:rsidP="003E2B14">
      <w:pPr>
        <w:ind w:left="-540" w:right="-468"/>
        <w:rPr>
          <w:rFonts w:ascii="Times New Roman" w:hAnsi="Times New Roman" w:cs="Times New Roman"/>
          <w:sz w:val="16"/>
          <w:szCs w:val="16"/>
        </w:rPr>
      </w:pPr>
    </w:p>
    <w:p w14:paraId="43F6C3B7" w14:textId="77777777" w:rsidR="003431F4" w:rsidRDefault="003431F4" w:rsidP="003E2B14">
      <w:pPr>
        <w:ind w:left="-540" w:right="-468"/>
        <w:rPr>
          <w:rFonts w:ascii="Times New Roman" w:hAnsi="Times New Roman" w:cs="Times New Roman"/>
          <w:sz w:val="16"/>
          <w:szCs w:val="16"/>
        </w:rPr>
      </w:pPr>
    </w:p>
    <w:p w14:paraId="6CBF215D" w14:textId="77777777" w:rsidR="003431F4" w:rsidRDefault="003431F4" w:rsidP="003E2B14">
      <w:pPr>
        <w:ind w:left="-540" w:right="-468"/>
        <w:rPr>
          <w:rFonts w:ascii="Times New Roman" w:hAnsi="Times New Roman" w:cs="Times New Roman"/>
          <w:sz w:val="16"/>
          <w:szCs w:val="16"/>
        </w:rPr>
      </w:pPr>
    </w:p>
    <w:p w14:paraId="7B6FDD79" w14:textId="77777777" w:rsidR="003431F4" w:rsidRDefault="003431F4" w:rsidP="003E2B14">
      <w:pPr>
        <w:ind w:left="-540" w:right="-468"/>
        <w:rPr>
          <w:rFonts w:ascii="Times New Roman" w:hAnsi="Times New Roman" w:cs="Times New Roman"/>
          <w:sz w:val="16"/>
          <w:szCs w:val="16"/>
        </w:rPr>
      </w:pPr>
    </w:p>
    <w:p w14:paraId="0D90725B" w14:textId="77777777" w:rsidR="003431F4" w:rsidRDefault="003431F4" w:rsidP="003E2B14">
      <w:pPr>
        <w:ind w:left="-540" w:right="-468"/>
        <w:rPr>
          <w:rFonts w:ascii="Times New Roman" w:hAnsi="Times New Roman" w:cs="Times New Roman"/>
          <w:sz w:val="16"/>
          <w:szCs w:val="16"/>
        </w:rPr>
      </w:pPr>
    </w:p>
    <w:p w14:paraId="797FC939" w14:textId="77777777" w:rsidR="003431F4" w:rsidRDefault="003431F4" w:rsidP="003E2B14">
      <w:pPr>
        <w:ind w:left="-540" w:right="-468"/>
        <w:rPr>
          <w:rFonts w:ascii="Times New Roman" w:hAnsi="Times New Roman" w:cs="Times New Roman"/>
          <w:sz w:val="16"/>
          <w:szCs w:val="16"/>
        </w:rPr>
      </w:pPr>
    </w:p>
    <w:p w14:paraId="36578A71" w14:textId="77777777" w:rsidR="003431F4" w:rsidRDefault="003431F4" w:rsidP="003E2B14">
      <w:pPr>
        <w:ind w:left="-540" w:right="-468"/>
        <w:rPr>
          <w:rFonts w:ascii="Times New Roman" w:hAnsi="Times New Roman" w:cs="Times New Roman"/>
          <w:sz w:val="16"/>
          <w:szCs w:val="16"/>
        </w:rPr>
      </w:pPr>
    </w:p>
    <w:p w14:paraId="5766D8E8" w14:textId="77777777" w:rsidR="003431F4" w:rsidRDefault="003431F4" w:rsidP="003E2B14">
      <w:pPr>
        <w:ind w:left="-540" w:right="-468"/>
        <w:rPr>
          <w:rFonts w:ascii="Times New Roman" w:hAnsi="Times New Roman" w:cs="Times New Roman"/>
          <w:sz w:val="16"/>
          <w:szCs w:val="16"/>
        </w:rPr>
      </w:pPr>
    </w:p>
    <w:p w14:paraId="1F9C1D8A" w14:textId="77777777" w:rsidR="003431F4" w:rsidRDefault="003431F4" w:rsidP="003E2B14">
      <w:pPr>
        <w:ind w:left="-540" w:right="-468"/>
        <w:rPr>
          <w:rFonts w:ascii="Times New Roman" w:hAnsi="Times New Roman" w:cs="Times New Roman"/>
          <w:sz w:val="16"/>
          <w:szCs w:val="16"/>
        </w:rPr>
      </w:pPr>
    </w:p>
    <w:p w14:paraId="43260821" w14:textId="77777777" w:rsidR="003431F4" w:rsidRDefault="003431F4" w:rsidP="003E2B14">
      <w:pPr>
        <w:ind w:left="-540" w:right="-468"/>
        <w:rPr>
          <w:rFonts w:ascii="Times New Roman" w:hAnsi="Times New Roman" w:cs="Times New Roman"/>
          <w:sz w:val="16"/>
          <w:szCs w:val="16"/>
        </w:rPr>
      </w:pPr>
    </w:p>
    <w:p w14:paraId="2512C164" w14:textId="77777777" w:rsidR="003431F4" w:rsidRDefault="003431F4" w:rsidP="003E2B14">
      <w:pPr>
        <w:ind w:left="-540" w:right="-468"/>
        <w:rPr>
          <w:rFonts w:ascii="Times New Roman" w:hAnsi="Times New Roman" w:cs="Times New Roman"/>
          <w:sz w:val="16"/>
          <w:szCs w:val="16"/>
        </w:rPr>
      </w:pPr>
    </w:p>
    <w:p w14:paraId="5B91E647" w14:textId="77777777" w:rsidR="003431F4" w:rsidRDefault="003431F4" w:rsidP="003E2B14">
      <w:pPr>
        <w:ind w:left="-540" w:right="-468"/>
        <w:rPr>
          <w:rFonts w:ascii="Times New Roman" w:hAnsi="Times New Roman" w:cs="Times New Roman"/>
          <w:sz w:val="16"/>
          <w:szCs w:val="16"/>
        </w:rPr>
      </w:pPr>
    </w:p>
    <w:p w14:paraId="073C208A" w14:textId="77777777" w:rsidR="003431F4" w:rsidRDefault="003431F4" w:rsidP="003E2B14">
      <w:pPr>
        <w:ind w:left="-540" w:right="-468"/>
        <w:rPr>
          <w:rFonts w:ascii="Times New Roman" w:hAnsi="Times New Roman" w:cs="Times New Roman"/>
          <w:sz w:val="16"/>
          <w:szCs w:val="16"/>
        </w:rPr>
      </w:pPr>
    </w:p>
    <w:p w14:paraId="28B91371" w14:textId="77777777" w:rsidR="003431F4" w:rsidRDefault="003431F4" w:rsidP="003E2B14">
      <w:pPr>
        <w:ind w:left="-540" w:right="-468"/>
        <w:rPr>
          <w:rFonts w:ascii="Times New Roman" w:hAnsi="Times New Roman" w:cs="Times New Roman"/>
          <w:sz w:val="16"/>
          <w:szCs w:val="16"/>
        </w:rPr>
      </w:pPr>
    </w:p>
    <w:p w14:paraId="5F2BB090" w14:textId="77777777" w:rsidR="003431F4" w:rsidRDefault="003431F4" w:rsidP="003E2B14">
      <w:pPr>
        <w:ind w:left="-540" w:right="-468"/>
        <w:rPr>
          <w:rFonts w:ascii="Times New Roman" w:hAnsi="Times New Roman" w:cs="Times New Roman"/>
          <w:sz w:val="16"/>
          <w:szCs w:val="16"/>
        </w:rPr>
      </w:pPr>
    </w:p>
    <w:p w14:paraId="2A216E56" w14:textId="77777777" w:rsidR="003431F4" w:rsidRDefault="003431F4" w:rsidP="003E2B14">
      <w:pPr>
        <w:ind w:left="-540" w:right="-468"/>
        <w:rPr>
          <w:rFonts w:ascii="Times New Roman" w:hAnsi="Times New Roman" w:cs="Times New Roman"/>
          <w:sz w:val="16"/>
          <w:szCs w:val="16"/>
        </w:rPr>
      </w:pPr>
    </w:p>
    <w:p w14:paraId="5F92B3E7" w14:textId="77777777" w:rsidR="003431F4" w:rsidRDefault="003431F4" w:rsidP="003E2B14">
      <w:pPr>
        <w:ind w:left="-540" w:right="-468"/>
        <w:rPr>
          <w:rFonts w:ascii="Times New Roman" w:hAnsi="Times New Roman" w:cs="Times New Roman"/>
          <w:sz w:val="16"/>
          <w:szCs w:val="16"/>
        </w:rPr>
      </w:pPr>
    </w:p>
    <w:p w14:paraId="30BB40E3" w14:textId="77777777" w:rsidR="003431F4" w:rsidRPr="005B763D" w:rsidRDefault="003431F4" w:rsidP="003E2B14">
      <w:pPr>
        <w:ind w:left="-540" w:right="-468"/>
        <w:rPr>
          <w:rFonts w:ascii="Times New Roman" w:hAnsi="Times New Roman" w:cs="Times New Roman"/>
          <w:sz w:val="16"/>
          <w:szCs w:val="16"/>
        </w:rPr>
      </w:pPr>
    </w:p>
    <w:p w14:paraId="259FD81F" w14:textId="77777777" w:rsidR="003E2B14" w:rsidRPr="005B763D" w:rsidRDefault="003E2B14" w:rsidP="003E2B14">
      <w:pPr>
        <w:jc w:val="center"/>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3"/>
        <w:gridCol w:w="2682"/>
        <w:gridCol w:w="2680"/>
        <w:gridCol w:w="2683"/>
      </w:tblGrid>
      <w:tr w:rsidR="003E2B14" w:rsidRPr="005B763D" w14:paraId="09AD9876" w14:textId="77777777" w:rsidTr="00EC69C2">
        <w:tc>
          <w:tcPr>
            <w:tcW w:w="2683" w:type="dxa"/>
            <w:shd w:val="clear" w:color="auto" w:fill="C0C0C0"/>
            <w:vAlign w:val="center"/>
          </w:tcPr>
          <w:p w14:paraId="0032EF76" w14:textId="77777777" w:rsidR="003E2B14" w:rsidRPr="005B763D" w:rsidRDefault="003E2B14" w:rsidP="00EC69C2">
            <w:pPr>
              <w:jc w:val="center"/>
              <w:rPr>
                <w:rFonts w:ascii="Times New Roman" w:hAnsi="Times New Roman" w:cs="Times New Roman"/>
                <w:bCs/>
                <w:sz w:val="28"/>
              </w:rPr>
            </w:pPr>
            <w:r w:rsidRPr="005B763D">
              <w:rPr>
                <w:rFonts w:ascii="Times New Roman" w:hAnsi="Times New Roman" w:cs="Times New Roman"/>
                <w:bCs/>
                <w:sz w:val="28"/>
              </w:rPr>
              <w:lastRenderedPageBreak/>
              <w:t>DNA Strand</w:t>
            </w:r>
          </w:p>
        </w:tc>
        <w:tc>
          <w:tcPr>
            <w:tcW w:w="2682" w:type="dxa"/>
            <w:shd w:val="clear" w:color="auto" w:fill="C0C0C0"/>
            <w:vAlign w:val="center"/>
          </w:tcPr>
          <w:p w14:paraId="3D193F4F" w14:textId="77777777" w:rsidR="003E2B14" w:rsidRPr="005B763D" w:rsidRDefault="003E2B14" w:rsidP="00EC69C2">
            <w:pPr>
              <w:jc w:val="center"/>
              <w:rPr>
                <w:rFonts w:ascii="Times New Roman" w:hAnsi="Times New Roman" w:cs="Times New Roman"/>
                <w:bCs/>
                <w:sz w:val="28"/>
              </w:rPr>
            </w:pPr>
            <w:r w:rsidRPr="005B763D">
              <w:rPr>
                <w:rFonts w:ascii="Times New Roman" w:hAnsi="Times New Roman" w:cs="Times New Roman"/>
                <w:bCs/>
                <w:sz w:val="28"/>
                <w:vertAlign w:val="subscript"/>
              </w:rPr>
              <w:t>M</w:t>
            </w:r>
            <w:r w:rsidRPr="005B763D">
              <w:rPr>
                <w:rFonts w:ascii="Times New Roman" w:hAnsi="Times New Roman" w:cs="Times New Roman"/>
                <w:bCs/>
                <w:sz w:val="28"/>
              </w:rPr>
              <w:t>RNA Codon</w:t>
            </w:r>
          </w:p>
        </w:tc>
        <w:tc>
          <w:tcPr>
            <w:tcW w:w="2680" w:type="dxa"/>
            <w:shd w:val="clear" w:color="auto" w:fill="C0C0C0"/>
            <w:vAlign w:val="center"/>
          </w:tcPr>
          <w:p w14:paraId="0C9E9172" w14:textId="77777777" w:rsidR="003E2B14" w:rsidRPr="005B763D" w:rsidRDefault="003E2B14" w:rsidP="00EC69C2">
            <w:pPr>
              <w:pStyle w:val="Heading1"/>
              <w:rPr>
                <w:b/>
                <w:sz w:val="28"/>
              </w:rPr>
            </w:pPr>
            <w:r w:rsidRPr="005B763D">
              <w:rPr>
                <w:b/>
                <w:sz w:val="28"/>
                <w:vertAlign w:val="subscript"/>
              </w:rPr>
              <w:t>T</w:t>
            </w:r>
            <w:r w:rsidRPr="005B763D">
              <w:rPr>
                <w:b/>
                <w:sz w:val="28"/>
              </w:rPr>
              <w:t>RNA Anti-codon</w:t>
            </w:r>
          </w:p>
        </w:tc>
        <w:tc>
          <w:tcPr>
            <w:tcW w:w="2683" w:type="dxa"/>
            <w:shd w:val="clear" w:color="auto" w:fill="C0C0C0"/>
            <w:vAlign w:val="center"/>
          </w:tcPr>
          <w:p w14:paraId="3A3E78D0" w14:textId="77777777" w:rsidR="003E2B14" w:rsidRPr="005B763D" w:rsidRDefault="003E2B14" w:rsidP="00EC69C2">
            <w:pPr>
              <w:jc w:val="center"/>
              <w:rPr>
                <w:rFonts w:ascii="Times New Roman" w:hAnsi="Times New Roman" w:cs="Times New Roman"/>
                <w:bCs/>
                <w:sz w:val="28"/>
              </w:rPr>
            </w:pPr>
            <w:r w:rsidRPr="005B763D">
              <w:rPr>
                <w:rFonts w:ascii="Times New Roman" w:hAnsi="Times New Roman" w:cs="Times New Roman"/>
                <w:bCs/>
                <w:sz w:val="28"/>
              </w:rPr>
              <w:t>Amino Acid</w:t>
            </w:r>
          </w:p>
        </w:tc>
      </w:tr>
      <w:tr w:rsidR="003E2B14" w:rsidRPr="005B763D" w14:paraId="4B531189" w14:textId="77777777" w:rsidTr="00EC69C2">
        <w:trPr>
          <w:trHeight w:val="389"/>
        </w:trPr>
        <w:tc>
          <w:tcPr>
            <w:tcW w:w="2683" w:type="dxa"/>
            <w:vAlign w:val="center"/>
          </w:tcPr>
          <w:p w14:paraId="63BE92A0" w14:textId="77777777" w:rsidR="003E2B14" w:rsidRPr="005B763D" w:rsidRDefault="003E2B14" w:rsidP="00EC69C2">
            <w:pPr>
              <w:jc w:val="center"/>
              <w:rPr>
                <w:rFonts w:ascii="Times New Roman" w:hAnsi="Times New Roman" w:cs="Times New Roman"/>
                <w:i/>
                <w:color w:val="008000"/>
                <w:sz w:val="28"/>
              </w:rPr>
            </w:pPr>
            <w:r w:rsidRPr="005B763D">
              <w:rPr>
                <w:rFonts w:ascii="Times New Roman" w:hAnsi="Times New Roman" w:cs="Times New Roman"/>
                <w:i/>
                <w:color w:val="008000"/>
                <w:sz w:val="28"/>
              </w:rPr>
              <w:t>TAC</w:t>
            </w:r>
          </w:p>
        </w:tc>
        <w:tc>
          <w:tcPr>
            <w:tcW w:w="2682" w:type="dxa"/>
            <w:vAlign w:val="center"/>
          </w:tcPr>
          <w:p w14:paraId="210BE0F7" w14:textId="77777777" w:rsidR="003E2B14" w:rsidRPr="005B763D" w:rsidRDefault="003E2B14" w:rsidP="00EC69C2">
            <w:pPr>
              <w:jc w:val="center"/>
              <w:rPr>
                <w:rFonts w:ascii="Times New Roman" w:hAnsi="Times New Roman" w:cs="Times New Roman"/>
                <w:bCs/>
                <w:i/>
                <w:color w:val="008000"/>
                <w:sz w:val="28"/>
              </w:rPr>
            </w:pPr>
            <w:r w:rsidRPr="005B763D">
              <w:rPr>
                <w:rFonts w:ascii="Times New Roman" w:hAnsi="Times New Roman" w:cs="Times New Roman"/>
                <w:bCs/>
                <w:i/>
                <w:color w:val="008000"/>
                <w:sz w:val="28"/>
              </w:rPr>
              <w:t>AUG</w:t>
            </w:r>
          </w:p>
        </w:tc>
        <w:tc>
          <w:tcPr>
            <w:tcW w:w="2680" w:type="dxa"/>
            <w:vAlign w:val="center"/>
          </w:tcPr>
          <w:p w14:paraId="5FC2193A" w14:textId="77777777" w:rsidR="003E2B14" w:rsidRPr="005B763D" w:rsidRDefault="003E2B14" w:rsidP="00EC69C2">
            <w:pPr>
              <w:jc w:val="center"/>
              <w:rPr>
                <w:rFonts w:ascii="Times New Roman" w:hAnsi="Times New Roman" w:cs="Times New Roman"/>
                <w:bCs/>
                <w:i/>
                <w:color w:val="008000"/>
                <w:sz w:val="28"/>
              </w:rPr>
            </w:pPr>
            <w:r w:rsidRPr="005B763D">
              <w:rPr>
                <w:rFonts w:ascii="Times New Roman" w:hAnsi="Times New Roman" w:cs="Times New Roman"/>
                <w:bCs/>
                <w:i/>
                <w:color w:val="008000"/>
                <w:sz w:val="28"/>
              </w:rPr>
              <w:t>UAC</w:t>
            </w:r>
          </w:p>
        </w:tc>
        <w:tc>
          <w:tcPr>
            <w:tcW w:w="2683" w:type="dxa"/>
            <w:vAlign w:val="center"/>
          </w:tcPr>
          <w:p w14:paraId="344EBA6F" w14:textId="77777777" w:rsidR="003E2B14" w:rsidRPr="005B763D" w:rsidRDefault="003E2B14" w:rsidP="00EC69C2">
            <w:pPr>
              <w:jc w:val="center"/>
              <w:rPr>
                <w:rFonts w:ascii="Times New Roman" w:hAnsi="Times New Roman" w:cs="Times New Roman"/>
                <w:bCs/>
                <w:i/>
                <w:color w:val="008000"/>
                <w:sz w:val="28"/>
              </w:rPr>
            </w:pPr>
            <w:r w:rsidRPr="005B763D">
              <w:rPr>
                <w:rFonts w:ascii="Times New Roman" w:hAnsi="Times New Roman" w:cs="Times New Roman"/>
                <w:bCs/>
                <w:i/>
                <w:color w:val="008000"/>
                <w:sz w:val="28"/>
              </w:rPr>
              <w:t>Methionine</w:t>
            </w:r>
          </w:p>
        </w:tc>
      </w:tr>
      <w:tr w:rsidR="003E2B14" w:rsidRPr="005B763D" w14:paraId="1C2CACAE" w14:textId="77777777" w:rsidTr="00EC69C2">
        <w:trPr>
          <w:trHeight w:val="389"/>
        </w:trPr>
        <w:tc>
          <w:tcPr>
            <w:tcW w:w="2683" w:type="dxa"/>
            <w:vAlign w:val="center"/>
          </w:tcPr>
          <w:p w14:paraId="4CD48D1C"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1364AEF"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6AE56B8B"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E5BA097"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4E4A487D" w14:textId="77777777" w:rsidTr="00EC69C2">
        <w:trPr>
          <w:trHeight w:val="389"/>
        </w:trPr>
        <w:tc>
          <w:tcPr>
            <w:tcW w:w="2683" w:type="dxa"/>
            <w:vAlign w:val="center"/>
          </w:tcPr>
          <w:p w14:paraId="78E9515F"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29E39243"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A6EEBC9"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C583086"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53944BA4" w14:textId="77777777" w:rsidTr="00EC69C2">
        <w:trPr>
          <w:trHeight w:val="389"/>
        </w:trPr>
        <w:tc>
          <w:tcPr>
            <w:tcW w:w="2683" w:type="dxa"/>
            <w:vAlign w:val="center"/>
          </w:tcPr>
          <w:p w14:paraId="12CBCC03"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2F5E5872"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5173E095"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657BA5CB"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1A68EA5E" w14:textId="77777777" w:rsidTr="00EC69C2">
        <w:trPr>
          <w:trHeight w:val="390"/>
        </w:trPr>
        <w:tc>
          <w:tcPr>
            <w:tcW w:w="2683" w:type="dxa"/>
            <w:vAlign w:val="center"/>
          </w:tcPr>
          <w:p w14:paraId="7B26A5D2"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4B461ED"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671D85A8"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29D5F96"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1B6AF474" w14:textId="77777777" w:rsidTr="00EC69C2">
        <w:trPr>
          <w:trHeight w:val="389"/>
        </w:trPr>
        <w:tc>
          <w:tcPr>
            <w:tcW w:w="2683" w:type="dxa"/>
            <w:vAlign w:val="center"/>
          </w:tcPr>
          <w:p w14:paraId="45F3C8C7"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346A4FB6"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6D80D5A7"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02914E06"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61A2FBAB" w14:textId="77777777" w:rsidTr="00EC69C2">
        <w:trPr>
          <w:trHeight w:val="389"/>
        </w:trPr>
        <w:tc>
          <w:tcPr>
            <w:tcW w:w="2683" w:type="dxa"/>
            <w:vAlign w:val="center"/>
          </w:tcPr>
          <w:p w14:paraId="7130C96D"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77AC4FC8"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287DAF28"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8B562FA"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D5331D6" w14:textId="77777777" w:rsidTr="00EC69C2">
        <w:trPr>
          <w:trHeight w:val="389"/>
        </w:trPr>
        <w:tc>
          <w:tcPr>
            <w:tcW w:w="2683" w:type="dxa"/>
            <w:vAlign w:val="center"/>
          </w:tcPr>
          <w:p w14:paraId="449DA9DC"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6F8A357C"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2432CAB6"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B977AEA"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35E03AA7" w14:textId="77777777" w:rsidTr="00EC69C2">
        <w:trPr>
          <w:trHeight w:val="389"/>
        </w:trPr>
        <w:tc>
          <w:tcPr>
            <w:tcW w:w="2683" w:type="dxa"/>
            <w:vAlign w:val="center"/>
          </w:tcPr>
          <w:p w14:paraId="4BAB9584"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093BA54"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0E5FE609"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10089F9E"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22B88D5" w14:textId="77777777" w:rsidTr="00EC69C2">
        <w:trPr>
          <w:trHeight w:val="390"/>
        </w:trPr>
        <w:tc>
          <w:tcPr>
            <w:tcW w:w="2683" w:type="dxa"/>
            <w:vAlign w:val="center"/>
          </w:tcPr>
          <w:p w14:paraId="7636F2BB"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350AD683"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7BD42CB0"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15C3589F"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3B19FCF0" w14:textId="77777777" w:rsidTr="00EC69C2">
        <w:trPr>
          <w:trHeight w:val="389"/>
        </w:trPr>
        <w:tc>
          <w:tcPr>
            <w:tcW w:w="2683" w:type="dxa"/>
            <w:vAlign w:val="center"/>
          </w:tcPr>
          <w:p w14:paraId="5B2D0847"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69A36EC6"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3DDD90C0"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806E206"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55931967" w14:textId="77777777" w:rsidTr="00EC69C2">
        <w:trPr>
          <w:trHeight w:val="389"/>
        </w:trPr>
        <w:tc>
          <w:tcPr>
            <w:tcW w:w="2683" w:type="dxa"/>
            <w:vAlign w:val="center"/>
          </w:tcPr>
          <w:p w14:paraId="6F09474B"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52010CB8"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0D51CE15"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165BA9F0"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297C474D" w14:textId="77777777" w:rsidTr="00EC69C2">
        <w:trPr>
          <w:trHeight w:val="389"/>
        </w:trPr>
        <w:tc>
          <w:tcPr>
            <w:tcW w:w="2683" w:type="dxa"/>
            <w:vAlign w:val="center"/>
          </w:tcPr>
          <w:p w14:paraId="07426D9F"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A742124"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74281447"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09EDC75"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113C8B45" w14:textId="77777777" w:rsidTr="00EC69C2">
        <w:trPr>
          <w:trHeight w:val="389"/>
        </w:trPr>
        <w:tc>
          <w:tcPr>
            <w:tcW w:w="2683" w:type="dxa"/>
            <w:vAlign w:val="center"/>
          </w:tcPr>
          <w:p w14:paraId="1FC823CD"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5C12263E"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3F521042"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A4697DB"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6662465A" w14:textId="77777777" w:rsidTr="00EC69C2">
        <w:trPr>
          <w:trHeight w:val="390"/>
        </w:trPr>
        <w:tc>
          <w:tcPr>
            <w:tcW w:w="2683" w:type="dxa"/>
            <w:vAlign w:val="center"/>
          </w:tcPr>
          <w:p w14:paraId="5AB7A052"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518E43DA"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59CDE8C5"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B67C0F5"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CA2D613" w14:textId="77777777" w:rsidTr="00EC69C2">
        <w:trPr>
          <w:trHeight w:val="389"/>
        </w:trPr>
        <w:tc>
          <w:tcPr>
            <w:tcW w:w="2683" w:type="dxa"/>
            <w:vAlign w:val="center"/>
          </w:tcPr>
          <w:p w14:paraId="6331D23F"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095B95C7"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98DB36F"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6C296F61"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33207D4F" w14:textId="77777777" w:rsidTr="00EC69C2">
        <w:trPr>
          <w:trHeight w:val="389"/>
        </w:trPr>
        <w:tc>
          <w:tcPr>
            <w:tcW w:w="2683" w:type="dxa"/>
            <w:vAlign w:val="center"/>
          </w:tcPr>
          <w:p w14:paraId="5DFB57DD"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0E66A5A3"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2ED045B"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9CCDBFF"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122B28C3" w14:textId="77777777" w:rsidTr="00EC69C2">
        <w:trPr>
          <w:trHeight w:val="389"/>
        </w:trPr>
        <w:tc>
          <w:tcPr>
            <w:tcW w:w="2683" w:type="dxa"/>
            <w:vAlign w:val="center"/>
          </w:tcPr>
          <w:p w14:paraId="007417F8"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00C83786"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C06CC86"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BE10289"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5CFE5E31" w14:textId="77777777" w:rsidTr="00EC69C2">
        <w:trPr>
          <w:trHeight w:val="389"/>
        </w:trPr>
        <w:tc>
          <w:tcPr>
            <w:tcW w:w="2683" w:type="dxa"/>
            <w:vAlign w:val="center"/>
          </w:tcPr>
          <w:p w14:paraId="1CC77AB0"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2BBA6E1B"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2A1ED62E"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C0B6A6A"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55C81CA3" w14:textId="77777777" w:rsidTr="00EC69C2">
        <w:trPr>
          <w:trHeight w:val="390"/>
        </w:trPr>
        <w:tc>
          <w:tcPr>
            <w:tcW w:w="2683" w:type="dxa"/>
            <w:vAlign w:val="center"/>
          </w:tcPr>
          <w:p w14:paraId="2570570B"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61C80148"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50E62183"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7A0902F"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7C7965B5" w14:textId="77777777" w:rsidTr="00EC69C2">
        <w:trPr>
          <w:trHeight w:val="389"/>
        </w:trPr>
        <w:tc>
          <w:tcPr>
            <w:tcW w:w="2683" w:type="dxa"/>
            <w:vAlign w:val="center"/>
          </w:tcPr>
          <w:p w14:paraId="78FF7094"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7A8ED606"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54B5928C"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54C3F420"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735F341A" w14:textId="77777777" w:rsidTr="00EC69C2">
        <w:trPr>
          <w:trHeight w:val="389"/>
        </w:trPr>
        <w:tc>
          <w:tcPr>
            <w:tcW w:w="2683" w:type="dxa"/>
            <w:vAlign w:val="center"/>
          </w:tcPr>
          <w:p w14:paraId="583FDB25"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24C7072A"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026A9F3E"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F6BBDDA"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73C4173" w14:textId="77777777" w:rsidTr="00EC69C2">
        <w:trPr>
          <w:trHeight w:val="389"/>
        </w:trPr>
        <w:tc>
          <w:tcPr>
            <w:tcW w:w="2683" w:type="dxa"/>
            <w:vAlign w:val="center"/>
          </w:tcPr>
          <w:p w14:paraId="265ECD79"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DFD5088"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A074661"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423A9F7"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6446E292" w14:textId="77777777" w:rsidTr="00EC69C2">
        <w:trPr>
          <w:trHeight w:val="389"/>
        </w:trPr>
        <w:tc>
          <w:tcPr>
            <w:tcW w:w="2683" w:type="dxa"/>
            <w:vAlign w:val="center"/>
          </w:tcPr>
          <w:p w14:paraId="2DA78EA7"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0186726"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1339E56A"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F22C75C"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2038F7A1" w14:textId="77777777" w:rsidTr="00EC69C2">
        <w:trPr>
          <w:trHeight w:val="390"/>
        </w:trPr>
        <w:tc>
          <w:tcPr>
            <w:tcW w:w="2683" w:type="dxa"/>
            <w:vAlign w:val="center"/>
          </w:tcPr>
          <w:p w14:paraId="0E6EE631"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4F818F89"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386C5B47"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2FF68AD6"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4B626082" w14:textId="77777777" w:rsidTr="00EC69C2">
        <w:trPr>
          <w:trHeight w:val="389"/>
        </w:trPr>
        <w:tc>
          <w:tcPr>
            <w:tcW w:w="2683" w:type="dxa"/>
            <w:vAlign w:val="center"/>
          </w:tcPr>
          <w:p w14:paraId="4480A4B1"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163B05E7"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715E1C19"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4268D93A"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26DF2F8" w14:textId="77777777" w:rsidTr="00EC69C2">
        <w:trPr>
          <w:trHeight w:val="389"/>
        </w:trPr>
        <w:tc>
          <w:tcPr>
            <w:tcW w:w="2683" w:type="dxa"/>
            <w:vAlign w:val="center"/>
          </w:tcPr>
          <w:p w14:paraId="181D3E49"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34EB2EF1"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3D74A4C6"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3EE215DF"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226AA7E4" w14:textId="77777777" w:rsidTr="00EC69C2">
        <w:trPr>
          <w:trHeight w:val="389"/>
        </w:trPr>
        <w:tc>
          <w:tcPr>
            <w:tcW w:w="2683" w:type="dxa"/>
            <w:vAlign w:val="center"/>
          </w:tcPr>
          <w:p w14:paraId="4F0EB73C"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029859E9"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29BDF359"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72D5D8B"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20A9E26" w14:textId="77777777" w:rsidTr="00EC69C2">
        <w:trPr>
          <w:trHeight w:val="389"/>
        </w:trPr>
        <w:tc>
          <w:tcPr>
            <w:tcW w:w="2683" w:type="dxa"/>
            <w:vAlign w:val="center"/>
          </w:tcPr>
          <w:p w14:paraId="70B79C2F"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4EEFA66B"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5AD02DB6"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7F768CF5" w14:textId="77777777" w:rsidR="003E2B14" w:rsidRPr="005B763D" w:rsidRDefault="003E2B14" w:rsidP="00EC69C2">
            <w:pPr>
              <w:jc w:val="center"/>
              <w:rPr>
                <w:rFonts w:ascii="Times New Roman" w:hAnsi="Times New Roman" w:cs="Times New Roman"/>
                <w:bCs/>
                <w:i/>
                <w:color w:val="008000"/>
                <w:sz w:val="28"/>
              </w:rPr>
            </w:pPr>
          </w:p>
        </w:tc>
      </w:tr>
      <w:tr w:rsidR="003E2B14" w:rsidRPr="005B763D" w14:paraId="05F19A93" w14:textId="77777777" w:rsidTr="00EC69C2">
        <w:trPr>
          <w:trHeight w:val="390"/>
        </w:trPr>
        <w:tc>
          <w:tcPr>
            <w:tcW w:w="2683" w:type="dxa"/>
            <w:vAlign w:val="center"/>
          </w:tcPr>
          <w:p w14:paraId="6C61D71E" w14:textId="77777777" w:rsidR="003E2B14" w:rsidRPr="005B763D" w:rsidRDefault="003E2B14" w:rsidP="00EC69C2">
            <w:pPr>
              <w:jc w:val="center"/>
              <w:rPr>
                <w:rFonts w:ascii="Times New Roman" w:hAnsi="Times New Roman" w:cs="Times New Roman"/>
                <w:i/>
                <w:color w:val="008000"/>
                <w:sz w:val="28"/>
              </w:rPr>
            </w:pPr>
          </w:p>
        </w:tc>
        <w:tc>
          <w:tcPr>
            <w:tcW w:w="2682" w:type="dxa"/>
            <w:vAlign w:val="center"/>
          </w:tcPr>
          <w:p w14:paraId="00868667" w14:textId="77777777" w:rsidR="003E2B14" w:rsidRPr="005B763D" w:rsidRDefault="003E2B14" w:rsidP="00EC69C2">
            <w:pPr>
              <w:jc w:val="center"/>
              <w:rPr>
                <w:rFonts w:ascii="Times New Roman" w:hAnsi="Times New Roman" w:cs="Times New Roman"/>
                <w:bCs/>
                <w:i/>
                <w:color w:val="008000"/>
                <w:sz w:val="28"/>
              </w:rPr>
            </w:pPr>
          </w:p>
        </w:tc>
        <w:tc>
          <w:tcPr>
            <w:tcW w:w="2680" w:type="dxa"/>
            <w:vAlign w:val="center"/>
          </w:tcPr>
          <w:p w14:paraId="43DEC235" w14:textId="77777777" w:rsidR="003E2B14" w:rsidRPr="005B763D" w:rsidRDefault="003E2B14" w:rsidP="00EC69C2">
            <w:pPr>
              <w:jc w:val="center"/>
              <w:rPr>
                <w:rFonts w:ascii="Times New Roman" w:hAnsi="Times New Roman" w:cs="Times New Roman"/>
                <w:bCs/>
                <w:i/>
                <w:color w:val="008000"/>
                <w:sz w:val="28"/>
              </w:rPr>
            </w:pPr>
          </w:p>
        </w:tc>
        <w:tc>
          <w:tcPr>
            <w:tcW w:w="2683" w:type="dxa"/>
            <w:vAlign w:val="center"/>
          </w:tcPr>
          <w:p w14:paraId="53CD4C36" w14:textId="77777777" w:rsidR="003E2B14" w:rsidRPr="005B763D" w:rsidRDefault="003E2B14" w:rsidP="00EC69C2">
            <w:pPr>
              <w:jc w:val="center"/>
              <w:rPr>
                <w:rFonts w:ascii="Times New Roman" w:hAnsi="Times New Roman" w:cs="Times New Roman"/>
                <w:bCs/>
                <w:i/>
                <w:color w:val="008000"/>
                <w:sz w:val="28"/>
              </w:rPr>
            </w:pPr>
          </w:p>
        </w:tc>
      </w:tr>
    </w:tbl>
    <w:p w14:paraId="20C39C8C" w14:textId="77777777" w:rsidR="003E2B14" w:rsidRPr="005B763D" w:rsidRDefault="003E2B14" w:rsidP="003E2B14">
      <w:pPr>
        <w:jc w:val="center"/>
        <w:rPr>
          <w:rFonts w:ascii="Times New Roman" w:hAnsi="Times New Roman" w:cs="Times New Roman"/>
          <w:b/>
        </w:rPr>
      </w:pPr>
      <w:r w:rsidRPr="005B763D">
        <w:rPr>
          <w:rFonts w:ascii="Times New Roman" w:hAnsi="Times New Roman" w:cs="Times New Roman"/>
          <w:sz w:val="28"/>
        </w:rPr>
        <w:br w:type="page"/>
      </w:r>
      <w:r w:rsidRPr="005B763D">
        <w:rPr>
          <w:rFonts w:ascii="Times New Roman" w:hAnsi="Times New Roman" w:cs="Times New Roman"/>
          <w:b/>
        </w:rPr>
        <w:lastRenderedPageBreak/>
        <w:t>How does a cell interpret DNA?</w:t>
      </w:r>
    </w:p>
    <w:p w14:paraId="0B59619B" w14:textId="77777777" w:rsidR="003E2B14" w:rsidRPr="005B763D" w:rsidRDefault="003E2B14" w:rsidP="003E2B14">
      <w:pPr>
        <w:rPr>
          <w:rFonts w:ascii="Times New Roman" w:hAnsi="Times New Roman" w:cs="Times New Roman"/>
          <w:b/>
        </w:rPr>
      </w:pPr>
    </w:p>
    <w:p w14:paraId="7F023A5E" w14:textId="77777777" w:rsidR="003E2B14" w:rsidRPr="005B763D" w:rsidRDefault="003E2B14" w:rsidP="003E2B14">
      <w:pPr>
        <w:rPr>
          <w:rFonts w:ascii="Times New Roman" w:hAnsi="Times New Roman" w:cs="Times New Roman"/>
          <w:b/>
          <w:u w:val="single"/>
        </w:rPr>
      </w:pPr>
      <w:r w:rsidRPr="005B763D">
        <w:rPr>
          <w:rFonts w:ascii="Times New Roman" w:hAnsi="Times New Roman" w:cs="Times New Roman"/>
          <w:b/>
          <w:u w:val="single"/>
        </w:rPr>
        <w:t>Procedure</w:t>
      </w:r>
    </w:p>
    <w:p w14:paraId="138617CB" w14:textId="77777777" w:rsidR="003E2B14" w:rsidRPr="005B763D" w:rsidRDefault="003E2B14" w:rsidP="003E2B14">
      <w:pPr>
        <w:numPr>
          <w:ilvl w:val="0"/>
          <w:numId w:val="15"/>
        </w:numPr>
        <w:rPr>
          <w:rFonts w:ascii="Times New Roman" w:hAnsi="Times New Roman" w:cs="Times New Roman"/>
        </w:rPr>
      </w:pPr>
      <w:r w:rsidRPr="005B763D">
        <w:rPr>
          <w:rFonts w:ascii="Times New Roman" w:hAnsi="Times New Roman" w:cs="Times New Roman"/>
        </w:rPr>
        <w:t>A certain gene has the following sequence of nucleotides:</w:t>
      </w:r>
    </w:p>
    <w:p w14:paraId="1A4B931A" w14:textId="77777777" w:rsidR="003E2B14" w:rsidRPr="005B763D" w:rsidRDefault="003E2B14" w:rsidP="003E2B14">
      <w:pPr>
        <w:ind w:left="360"/>
        <w:rPr>
          <w:rFonts w:ascii="Times New Roman" w:hAnsi="Times New Roman" w:cs="Times New Roman"/>
        </w:rPr>
      </w:pPr>
    </w:p>
    <w:p w14:paraId="60570371" w14:textId="77777777" w:rsidR="003E2B14" w:rsidRPr="005B763D" w:rsidRDefault="003E2B14" w:rsidP="003E2B14">
      <w:pPr>
        <w:ind w:left="360"/>
        <w:jc w:val="center"/>
        <w:rPr>
          <w:rFonts w:ascii="Times New Roman" w:hAnsi="Times New Roman" w:cs="Times New Roman"/>
          <w:b/>
        </w:rPr>
      </w:pPr>
      <w:r w:rsidRPr="005B763D">
        <w:rPr>
          <w:rFonts w:ascii="Times New Roman" w:hAnsi="Times New Roman" w:cs="Times New Roman"/>
          <w:b/>
        </w:rPr>
        <w:t>GAC AAG TCC ACA ATC</w:t>
      </w:r>
    </w:p>
    <w:p w14:paraId="052BEC55" w14:textId="77777777" w:rsidR="003E2B14" w:rsidRPr="005B763D" w:rsidRDefault="003E2B14" w:rsidP="003E2B14">
      <w:pPr>
        <w:ind w:left="360"/>
        <w:jc w:val="center"/>
        <w:rPr>
          <w:rFonts w:ascii="Times New Roman" w:hAnsi="Times New Roman" w:cs="Times New Roman"/>
          <w:b/>
        </w:rPr>
      </w:pPr>
    </w:p>
    <w:p w14:paraId="01162A09" w14:textId="77777777" w:rsidR="003E2B14" w:rsidRPr="005B763D" w:rsidRDefault="003E2B14" w:rsidP="003E2B14">
      <w:pPr>
        <w:ind w:left="360"/>
        <w:rPr>
          <w:rFonts w:ascii="Times New Roman" w:hAnsi="Times New Roman" w:cs="Times New Roman"/>
        </w:rPr>
      </w:pPr>
      <w:r w:rsidRPr="005B763D">
        <w:rPr>
          <w:rFonts w:ascii="Times New Roman" w:hAnsi="Times New Roman" w:cs="Times New Roman"/>
        </w:rPr>
        <w:t xml:space="preserve">    Write this sequence in the space below direction #4.</w:t>
      </w:r>
    </w:p>
    <w:p w14:paraId="4A5754BD" w14:textId="77777777" w:rsidR="003E2B14" w:rsidRPr="005B763D" w:rsidRDefault="003E2B14" w:rsidP="003E2B14">
      <w:pPr>
        <w:ind w:left="360"/>
        <w:rPr>
          <w:rFonts w:ascii="Times New Roman" w:hAnsi="Times New Roman" w:cs="Times New Roman"/>
        </w:rPr>
      </w:pPr>
    </w:p>
    <w:p w14:paraId="135ABCB7" w14:textId="77777777" w:rsidR="003E2B14" w:rsidRPr="005B763D" w:rsidRDefault="003E2B14" w:rsidP="003E2B14">
      <w:pPr>
        <w:numPr>
          <w:ilvl w:val="0"/>
          <w:numId w:val="15"/>
        </w:numPr>
        <w:rPr>
          <w:rFonts w:ascii="Times New Roman" w:hAnsi="Times New Roman" w:cs="Times New Roman"/>
        </w:rPr>
      </w:pPr>
      <w:r w:rsidRPr="005B763D">
        <w:rPr>
          <w:rFonts w:ascii="Times New Roman" w:hAnsi="Times New Roman" w:cs="Times New Roman"/>
        </w:rPr>
        <w:t>From left to right, write the sequence of the mRNA molecule transcribed from this gene.</w:t>
      </w:r>
    </w:p>
    <w:p w14:paraId="1B06868F" w14:textId="77777777" w:rsidR="003E2B14" w:rsidRPr="005B763D" w:rsidRDefault="003E2B14" w:rsidP="003E2B14">
      <w:pPr>
        <w:ind w:left="360"/>
        <w:rPr>
          <w:rFonts w:ascii="Times New Roman" w:hAnsi="Times New Roman" w:cs="Times New Roman"/>
        </w:rPr>
      </w:pPr>
    </w:p>
    <w:p w14:paraId="6464D9C3" w14:textId="77777777" w:rsidR="003E2B14" w:rsidRPr="005B763D" w:rsidRDefault="003E2B14" w:rsidP="003E2B14">
      <w:pPr>
        <w:numPr>
          <w:ilvl w:val="0"/>
          <w:numId w:val="15"/>
        </w:numPr>
        <w:rPr>
          <w:rFonts w:ascii="Times New Roman" w:hAnsi="Times New Roman" w:cs="Times New Roman"/>
        </w:rPr>
      </w:pPr>
      <w:r w:rsidRPr="005B763D">
        <w:rPr>
          <w:rFonts w:ascii="Times New Roman" w:hAnsi="Times New Roman" w:cs="Times New Roman"/>
        </w:rPr>
        <w:t>Using your Genetic Code Chart, read the mRNA codons from left to right and write the amino acid sequence of the protein.</w:t>
      </w:r>
    </w:p>
    <w:p w14:paraId="0C03086D" w14:textId="77777777" w:rsidR="003E2B14" w:rsidRPr="005B763D" w:rsidRDefault="003E2B14" w:rsidP="003E2B14">
      <w:pPr>
        <w:rPr>
          <w:rFonts w:ascii="Times New Roman" w:hAnsi="Times New Roman" w:cs="Times New Roman"/>
        </w:rPr>
      </w:pPr>
    </w:p>
    <w:p w14:paraId="6B66F75D" w14:textId="77777777" w:rsidR="003E2B14" w:rsidRPr="005B763D" w:rsidRDefault="003E2B14" w:rsidP="003E2B14">
      <w:pPr>
        <w:numPr>
          <w:ilvl w:val="0"/>
          <w:numId w:val="15"/>
        </w:numPr>
        <w:rPr>
          <w:rFonts w:ascii="Times New Roman" w:hAnsi="Times New Roman" w:cs="Times New Roman"/>
        </w:rPr>
      </w:pPr>
      <w:r w:rsidRPr="005B763D">
        <w:rPr>
          <w:rFonts w:ascii="Times New Roman" w:hAnsi="Times New Roman" w:cs="Times New Roman"/>
        </w:rPr>
        <w:t>Repeat step 3 reading the codons from right to left.</w:t>
      </w:r>
    </w:p>
    <w:p w14:paraId="682CACB5" w14:textId="77777777" w:rsidR="003E2B14" w:rsidRPr="005B763D" w:rsidRDefault="003E2B14" w:rsidP="003E2B14">
      <w:pPr>
        <w:rPr>
          <w:rFonts w:ascii="Times New Roman" w:hAnsi="Times New Roman" w:cs="Times New Roman"/>
        </w:rPr>
      </w:pPr>
    </w:p>
    <w:p w14:paraId="14EA9AC3" w14:textId="77777777" w:rsidR="003E2B14" w:rsidRPr="005B763D" w:rsidRDefault="003E2B14" w:rsidP="003E2B14">
      <w:pPr>
        <w:rPr>
          <w:rFonts w:ascii="Times New Roman" w:hAnsi="Times New Roman" w:cs="Times New Roman"/>
        </w:rPr>
      </w:pPr>
    </w:p>
    <w:p w14:paraId="073FD9C0" w14:textId="77777777" w:rsidR="003E2B14" w:rsidRPr="005B763D" w:rsidRDefault="003E2B14" w:rsidP="003E2B14">
      <w:pPr>
        <w:rPr>
          <w:rFonts w:ascii="Times New Roman" w:hAnsi="Times New Roman" w:cs="Times New Roman"/>
        </w:rPr>
      </w:pPr>
    </w:p>
    <w:p w14:paraId="379142FD" w14:textId="77777777" w:rsidR="003E2B14" w:rsidRPr="005B763D" w:rsidRDefault="003E2B14" w:rsidP="003E2B14">
      <w:pPr>
        <w:rPr>
          <w:rFonts w:ascii="Times New Roman" w:hAnsi="Times New Roman" w:cs="Times New Roman"/>
        </w:rPr>
      </w:pPr>
    </w:p>
    <w:p w14:paraId="5AC3AC24" w14:textId="77777777" w:rsidR="003E2B14" w:rsidRPr="005B763D" w:rsidRDefault="003E2B14" w:rsidP="003E2B14">
      <w:pPr>
        <w:rPr>
          <w:rFonts w:ascii="Times New Roman" w:hAnsi="Times New Roman" w:cs="Times New Roman"/>
        </w:rPr>
      </w:pPr>
    </w:p>
    <w:p w14:paraId="1FAFBED1" w14:textId="77777777" w:rsidR="003E2B14" w:rsidRPr="005B763D" w:rsidRDefault="003E2B14" w:rsidP="003E2B14">
      <w:pPr>
        <w:rPr>
          <w:rFonts w:ascii="Times New Roman" w:hAnsi="Times New Roman" w:cs="Times New Roman"/>
        </w:rPr>
      </w:pPr>
    </w:p>
    <w:p w14:paraId="34381452" w14:textId="77777777" w:rsidR="003E2B14" w:rsidRPr="005B763D" w:rsidRDefault="003E2B14" w:rsidP="003E2B14">
      <w:pPr>
        <w:rPr>
          <w:rFonts w:ascii="Times New Roman" w:hAnsi="Times New Roman" w:cs="Times New Roman"/>
        </w:rPr>
      </w:pPr>
    </w:p>
    <w:p w14:paraId="667050B3" w14:textId="77777777" w:rsidR="003E2B14" w:rsidRPr="005B763D" w:rsidRDefault="003E2B14" w:rsidP="003E2B14">
      <w:pPr>
        <w:rPr>
          <w:rFonts w:ascii="Times New Roman" w:hAnsi="Times New Roman" w:cs="Times New Roman"/>
        </w:rPr>
      </w:pPr>
    </w:p>
    <w:p w14:paraId="7DD4C4BB" w14:textId="77777777" w:rsidR="003E2B14" w:rsidRPr="005B763D" w:rsidRDefault="003E2B14" w:rsidP="003E2B14">
      <w:pPr>
        <w:rPr>
          <w:rFonts w:ascii="Times New Roman" w:hAnsi="Times New Roman" w:cs="Times New Roman"/>
        </w:rPr>
      </w:pPr>
    </w:p>
    <w:p w14:paraId="668C34BD" w14:textId="77777777" w:rsidR="003E2B14" w:rsidRPr="005B763D" w:rsidRDefault="003E2B14" w:rsidP="003E2B14">
      <w:pPr>
        <w:rPr>
          <w:rFonts w:ascii="Times New Roman" w:hAnsi="Times New Roman" w:cs="Times New Roman"/>
        </w:rPr>
      </w:pPr>
    </w:p>
    <w:p w14:paraId="2BD02BC6" w14:textId="77777777" w:rsidR="003E2B14" w:rsidRPr="005B763D" w:rsidRDefault="003E2B14" w:rsidP="003E2B14">
      <w:pPr>
        <w:rPr>
          <w:rFonts w:ascii="Times New Roman" w:hAnsi="Times New Roman" w:cs="Times New Roman"/>
        </w:rPr>
      </w:pPr>
    </w:p>
    <w:p w14:paraId="6C2C2118" w14:textId="77777777" w:rsidR="003E2B14" w:rsidRPr="005B763D" w:rsidRDefault="003E2B14" w:rsidP="003E2B14">
      <w:pPr>
        <w:rPr>
          <w:rFonts w:ascii="Times New Roman" w:hAnsi="Times New Roman" w:cs="Times New Roman"/>
        </w:rPr>
      </w:pPr>
    </w:p>
    <w:p w14:paraId="73FE9193" w14:textId="77777777" w:rsidR="003E2B14" w:rsidRPr="005B763D" w:rsidRDefault="003E2B14" w:rsidP="003E2B14">
      <w:pPr>
        <w:rPr>
          <w:rFonts w:ascii="Times New Roman" w:hAnsi="Times New Roman" w:cs="Times New Roman"/>
        </w:rPr>
      </w:pPr>
    </w:p>
    <w:p w14:paraId="082397FC" w14:textId="77777777" w:rsidR="003E2B14" w:rsidRPr="005B763D" w:rsidRDefault="003E2B14" w:rsidP="003E2B14">
      <w:pPr>
        <w:rPr>
          <w:rFonts w:ascii="Times New Roman" w:hAnsi="Times New Roman" w:cs="Times New Roman"/>
        </w:rPr>
      </w:pPr>
    </w:p>
    <w:p w14:paraId="588A6175" w14:textId="77777777" w:rsidR="003E2B14" w:rsidRPr="005B763D" w:rsidRDefault="003E2B14" w:rsidP="003E2B14">
      <w:pPr>
        <w:rPr>
          <w:rFonts w:ascii="Times New Roman" w:hAnsi="Times New Roman" w:cs="Times New Roman"/>
        </w:rPr>
      </w:pPr>
    </w:p>
    <w:p w14:paraId="4FC9A736" w14:textId="77777777" w:rsidR="003E2B14" w:rsidRPr="005B763D" w:rsidRDefault="003E2B14" w:rsidP="003E2B14">
      <w:pPr>
        <w:rPr>
          <w:rFonts w:ascii="Times New Roman" w:hAnsi="Times New Roman" w:cs="Times New Roman"/>
        </w:rPr>
      </w:pPr>
    </w:p>
    <w:p w14:paraId="06209711" w14:textId="77777777" w:rsidR="003E2B14" w:rsidRPr="005B763D" w:rsidRDefault="003E2B14" w:rsidP="003E2B14">
      <w:pPr>
        <w:rPr>
          <w:rFonts w:ascii="Times New Roman" w:hAnsi="Times New Roman" w:cs="Times New Roman"/>
        </w:rPr>
      </w:pPr>
    </w:p>
    <w:p w14:paraId="2B500F7D" w14:textId="77777777" w:rsidR="003E2B14" w:rsidRPr="005B763D" w:rsidRDefault="003E2B14" w:rsidP="003E2B14">
      <w:pPr>
        <w:rPr>
          <w:rFonts w:ascii="Times New Roman" w:hAnsi="Times New Roman" w:cs="Times New Roman"/>
        </w:rPr>
      </w:pPr>
    </w:p>
    <w:p w14:paraId="396EFD9C" w14:textId="77777777" w:rsidR="003E2B14" w:rsidRPr="005B763D" w:rsidRDefault="003E2B14" w:rsidP="003E2B14">
      <w:pPr>
        <w:rPr>
          <w:rFonts w:ascii="Times New Roman" w:hAnsi="Times New Roman" w:cs="Times New Roman"/>
        </w:rPr>
      </w:pPr>
    </w:p>
    <w:p w14:paraId="72042349" w14:textId="77777777" w:rsidR="003E2B14" w:rsidRPr="005B763D" w:rsidRDefault="003E2B14" w:rsidP="003E2B14">
      <w:pPr>
        <w:rPr>
          <w:rFonts w:ascii="Times New Roman" w:hAnsi="Times New Roman" w:cs="Times New Roman"/>
          <w:b/>
          <w:u w:val="single"/>
        </w:rPr>
      </w:pPr>
      <w:r w:rsidRPr="005B763D">
        <w:rPr>
          <w:rFonts w:ascii="Times New Roman" w:hAnsi="Times New Roman" w:cs="Times New Roman"/>
          <w:b/>
          <w:u w:val="single"/>
        </w:rPr>
        <w:t>Analyze and Conclude</w:t>
      </w:r>
    </w:p>
    <w:p w14:paraId="23CA8AA7" w14:textId="77777777" w:rsidR="003E2B14" w:rsidRPr="005B763D" w:rsidRDefault="003E2B14" w:rsidP="003E2B14">
      <w:pPr>
        <w:numPr>
          <w:ilvl w:val="0"/>
          <w:numId w:val="16"/>
        </w:numPr>
        <w:rPr>
          <w:rFonts w:ascii="Times New Roman" w:hAnsi="Times New Roman" w:cs="Times New Roman"/>
        </w:rPr>
      </w:pPr>
      <w:r w:rsidRPr="005B763D">
        <w:rPr>
          <w:rFonts w:ascii="Times New Roman" w:hAnsi="Times New Roman" w:cs="Times New Roman"/>
        </w:rPr>
        <w:t>Why did steps 3 and 4 produce different proteins?</w:t>
      </w:r>
    </w:p>
    <w:p w14:paraId="2C35E822" w14:textId="77777777" w:rsidR="003E2B14" w:rsidRPr="005B763D" w:rsidRDefault="003E2B14" w:rsidP="003E2B14">
      <w:pPr>
        <w:rPr>
          <w:rFonts w:ascii="Times New Roman" w:hAnsi="Times New Roman" w:cs="Times New Roman"/>
        </w:rPr>
      </w:pPr>
    </w:p>
    <w:p w14:paraId="2B17346C" w14:textId="77777777" w:rsidR="003E2B14" w:rsidRPr="005B763D" w:rsidRDefault="003E2B14" w:rsidP="003E2B14">
      <w:pPr>
        <w:rPr>
          <w:rFonts w:ascii="Times New Roman" w:hAnsi="Times New Roman" w:cs="Times New Roman"/>
        </w:rPr>
      </w:pPr>
    </w:p>
    <w:p w14:paraId="3442E56F" w14:textId="77777777" w:rsidR="003E2B14" w:rsidRPr="005B763D" w:rsidRDefault="003E2B14" w:rsidP="003E2B14">
      <w:pPr>
        <w:rPr>
          <w:rFonts w:ascii="Times New Roman" w:hAnsi="Times New Roman" w:cs="Times New Roman"/>
        </w:rPr>
      </w:pPr>
    </w:p>
    <w:p w14:paraId="056890C5" w14:textId="77777777" w:rsidR="003E2B14" w:rsidRPr="005B763D" w:rsidRDefault="003E2B14" w:rsidP="003E2B14">
      <w:pPr>
        <w:rPr>
          <w:rFonts w:ascii="Times New Roman" w:hAnsi="Times New Roman" w:cs="Times New Roman"/>
        </w:rPr>
      </w:pPr>
    </w:p>
    <w:p w14:paraId="178686F2" w14:textId="77777777" w:rsidR="003E2B14" w:rsidRPr="005B763D" w:rsidRDefault="003E2B14" w:rsidP="003E2B14">
      <w:pPr>
        <w:rPr>
          <w:rFonts w:ascii="Times New Roman" w:hAnsi="Times New Roman" w:cs="Times New Roman"/>
        </w:rPr>
      </w:pPr>
    </w:p>
    <w:p w14:paraId="1EF3C04B" w14:textId="77777777" w:rsidR="003E2B14" w:rsidRPr="005B763D" w:rsidRDefault="003E2B14" w:rsidP="003E2B14">
      <w:pPr>
        <w:rPr>
          <w:rFonts w:ascii="Times New Roman" w:hAnsi="Times New Roman" w:cs="Times New Roman"/>
        </w:rPr>
      </w:pPr>
    </w:p>
    <w:p w14:paraId="0824B093" w14:textId="77777777" w:rsidR="003E2B14" w:rsidRPr="005B763D" w:rsidRDefault="003E2B14" w:rsidP="003E2B14">
      <w:pPr>
        <w:rPr>
          <w:rFonts w:ascii="Times New Roman" w:hAnsi="Times New Roman" w:cs="Times New Roman"/>
        </w:rPr>
      </w:pPr>
    </w:p>
    <w:p w14:paraId="0296BB24" w14:textId="77777777" w:rsidR="003E2B14" w:rsidRPr="005B763D" w:rsidRDefault="003E2B14" w:rsidP="003E2B14">
      <w:pPr>
        <w:numPr>
          <w:ilvl w:val="0"/>
          <w:numId w:val="16"/>
        </w:numPr>
        <w:rPr>
          <w:rFonts w:ascii="Times New Roman" w:hAnsi="Times New Roman" w:cs="Times New Roman"/>
        </w:rPr>
      </w:pPr>
      <w:r w:rsidRPr="005B763D">
        <w:rPr>
          <w:rFonts w:ascii="Times New Roman" w:hAnsi="Times New Roman" w:cs="Times New Roman"/>
        </w:rPr>
        <w:t>Do cells usually decode nucleotides in one direction only or in either direction?</w:t>
      </w:r>
    </w:p>
    <w:p w14:paraId="6B960F58" w14:textId="77777777" w:rsidR="003E2B14" w:rsidRPr="005B763D" w:rsidRDefault="003E2B14" w:rsidP="003E2B14">
      <w:pPr>
        <w:rPr>
          <w:rFonts w:ascii="Times New Roman" w:hAnsi="Times New Roman" w:cs="Times New Roman"/>
        </w:rPr>
      </w:pPr>
    </w:p>
    <w:p w14:paraId="76D796CF" w14:textId="77777777" w:rsidR="003E2B14" w:rsidRPr="005B763D" w:rsidRDefault="003E2B14" w:rsidP="003E2B14">
      <w:pPr>
        <w:rPr>
          <w:rFonts w:ascii="Times New Roman" w:hAnsi="Times New Roman" w:cs="Times New Roman"/>
          <w:sz w:val="28"/>
        </w:rPr>
      </w:pPr>
    </w:p>
    <w:p w14:paraId="47C16D13" w14:textId="77777777" w:rsidR="003E2B14" w:rsidRPr="005B763D" w:rsidRDefault="003E2B14">
      <w:pPr>
        <w:spacing w:after="200" w:line="276" w:lineRule="auto"/>
        <w:rPr>
          <w:rFonts w:ascii="Times New Roman" w:hAnsi="Times New Roman" w:cs="Times New Roman"/>
        </w:rPr>
      </w:pPr>
      <w:r w:rsidRPr="005B763D">
        <w:rPr>
          <w:rFonts w:ascii="Times New Roman" w:hAnsi="Times New Roman" w:cs="Times New Roman"/>
        </w:rPr>
        <w:br w:type="page"/>
      </w:r>
    </w:p>
    <w:p w14:paraId="57DE2C1C" w14:textId="161134B3" w:rsidR="00F82E63" w:rsidRPr="005B763D" w:rsidRDefault="00CF770E" w:rsidP="00F82E63">
      <w:pPr>
        <w:rPr>
          <w:rFonts w:ascii="Times New Roman" w:hAnsi="Times New Roman" w:cs="Times New Roman"/>
          <w:iCs/>
        </w:rPr>
      </w:pPr>
      <w:r>
        <w:rPr>
          <w:rFonts w:ascii="Times New Roman" w:hAnsi="Times New Roman" w:cs="Times New Roman"/>
          <w:iCs/>
        </w:rPr>
        <w:lastRenderedPageBreak/>
        <w:t xml:space="preserve">Biology </w:t>
      </w:r>
      <w:r w:rsidR="00F82E63" w:rsidRPr="005B763D">
        <w:rPr>
          <w:rFonts w:ascii="Times New Roman" w:hAnsi="Times New Roman" w:cs="Times New Roman"/>
          <w:iCs/>
        </w:rPr>
        <w:t xml:space="preserve"> </w:t>
      </w:r>
      <w:r>
        <w:rPr>
          <w:rFonts w:ascii="Times New Roman" w:hAnsi="Times New Roman" w:cs="Times New Roman"/>
          <w:iCs/>
        </w:rPr>
        <w:t>(</w:t>
      </w:r>
      <w:r w:rsidR="00F82E63" w:rsidRPr="005B763D">
        <w:rPr>
          <w:rFonts w:ascii="Times New Roman" w:hAnsi="Times New Roman" w:cs="Times New Roman"/>
          <w:iCs/>
        </w:rPr>
        <w:t>Honors</w:t>
      </w:r>
      <w:r>
        <w:rPr>
          <w:rFonts w:ascii="Times New Roman" w:hAnsi="Times New Roman" w:cs="Times New Roman"/>
          <w:iCs/>
        </w:rPr>
        <w:t>)</w:t>
      </w:r>
      <w:bookmarkStart w:id="0" w:name="_GoBack"/>
      <w:bookmarkEnd w:id="0"/>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t>Name: _____________________</w:t>
      </w:r>
    </w:p>
    <w:p w14:paraId="014F18F3" w14:textId="6D67916D" w:rsidR="00F82E63" w:rsidRPr="005B763D" w:rsidRDefault="00604823" w:rsidP="00F82E63">
      <w:pPr>
        <w:rPr>
          <w:rFonts w:ascii="Times New Roman" w:hAnsi="Times New Roman" w:cs="Times New Roman"/>
        </w:rPr>
      </w:pPr>
      <w:r>
        <w:rPr>
          <w:rFonts w:ascii="Times New Roman" w:eastAsia="Times New Roman" w:hAnsi="Times New Roman" w:cs="Times New Roman"/>
          <w:sz w:val="21"/>
          <w:szCs w:val="21"/>
        </w:rPr>
        <w:t>Creative Project</w:t>
      </w:r>
      <w:r w:rsidRPr="005B763D">
        <w:rPr>
          <w:rFonts w:ascii="Times New Roman" w:eastAsia="Times New Roman" w:hAnsi="Times New Roman" w:cs="Times New Roman"/>
          <w:sz w:val="21"/>
          <w:szCs w:val="21"/>
        </w:rPr>
        <w:t>: Central Dogma Explanation</w:t>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r>
      <w:r w:rsidR="00F82E63" w:rsidRPr="005B763D">
        <w:rPr>
          <w:rFonts w:ascii="Times New Roman" w:hAnsi="Times New Roman" w:cs="Times New Roman"/>
          <w:iCs/>
        </w:rPr>
        <w:tab/>
        <w:t>Period: ___</w:t>
      </w:r>
      <w:proofErr w:type="gramStart"/>
      <w:r w:rsidR="00F82E63" w:rsidRPr="005B763D">
        <w:rPr>
          <w:rFonts w:ascii="Times New Roman" w:hAnsi="Times New Roman" w:cs="Times New Roman"/>
          <w:iCs/>
        </w:rPr>
        <w:t xml:space="preserve">_   </w:t>
      </w:r>
      <w:r w:rsidR="00F82E63" w:rsidRPr="005B763D">
        <w:rPr>
          <w:rFonts w:ascii="Times New Roman" w:hAnsi="Times New Roman" w:cs="Times New Roman"/>
        </w:rPr>
        <w:t>Date</w:t>
      </w:r>
      <w:proofErr w:type="gramEnd"/>
      <w:r w:rsidR="00F82E63" w:rsidRPr="005B763D">
        <w:rPr>
          <w:rFonts w:ascii="Times New Roman" w:hAnsi="Times New Roman" w:cs="Times New Roman"/>
        </w:rPr>
        <w:t>: ___/___/___</w:t>
      </w:r>
    </w:p>
    <w:p w14:paraId="527CCF89" w14:textId="77777777" w:rsidR="00F82E63" w:rsidRPr="005B763D" w:rsidRDefault="00F82E63" w:rsidP="00F82E63">
      <w:pPr>
        <w:rPr>
          <w:rFonts w:ascii="Times New Roman" w:hAnsi="Times New Roman" w:cs="Times New Roman"/>
          <w:iCs/>
        </w:rPr>
      </w:pPr>
    </w:p>
    <w:p w14:paraId="19328986" w14:textId="77777777" w:rsidR="00F82E63" w:rsidRPr="005B763D" w:rsidRDefault="00F82E63" w:rsidP="00F82E63">
      <w:pPr>
        <w:rPr>
          <w:rFonts w:ascii="Times New Roman" w:hAnsi="Times New Roman" w:cs="Times New Roman"/>
          <w:b/>
          <w:bCs/>
          <w:iCs/>
        </w:rPr>
      </w:pPr>
      <w:r w:rsidRPr="005B763D">
        <w:rPr>
          <w:rFonts w:ascii="Times New Roman" w:hAnsi="Times New Roman" w:cs="Times New Roman"/>
          <w:b/>
          <w:bCs/>
          <w:iCs/>
          <w:noProof/>
        </w:rPr>
        <mc:AlternateContent>
          <mc:Choice Requires="wps">
            <w:drawing>
              <wp:inline distT="0" distB="0" distL="0" distR="0" wp14:anchorId="251E8F2A" wp14:editId="20671627">
                <wp:extent cx="6675120" cy="311150"/>
                <wp:effectExtent l="7620" t="11430" r="13335" b="10795"/>
                <wp:docPr id="535"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11150"/>
                        </a:xfrm>
                        <a:prstGeom prst="rect">
                          <a:avLst/>
                        </a:prstGeom>
                        <a:solidFill>
                          <a:srgbClr val="F2F2F2"/>
                        </a:solidFill>
                        <a:ln w="9525">
                          <a:solidFill>
                            <a:srgbClr val="000000"/>
                          </a:solidFill>
                          <a:miter lim="800000"/>
                          <a:headEnd/>
                          <a:tailEnd/>
                        </a:ln>
                      </wps:spPr>
                      <wps:txbx>
                        <w:txbxContent>
                          <w:p w14:paraId="798B30FF" w14:textId="4E8AAB88" w:rsidR="0063456E" w:rsidRPr="00F82E63" w:rsidRDefault="0063456E" w:rsidP="00F82E63">
                            <w:pPr>
                              <w:rPr>
                                <w:rFonts w:ascii="Times New Roman" w:hAnsi="Times New Roman" w:cs="Times New Roman"/>
                              </w:rPr>
                            </w:pPr>
                            <w:r>
                              <w:rPr>
                                <w:rFonts w:ascii="Times New Roman" w:hAnsi="Times New Roman" w:cs="Times New Roman"/>
                                <w:b/>
                              </w:rPr>
                              <w:t>Objective 4</w:t>
                            </w:r>
                            <w:r w:rsidRPr="00F82E63">
                              <w:rPr>
                                <w:rFonts w:ascii="Times New Roman" w:hAnsi="Times New Roman" w:cs="Times New Roman"/>
                                <w:b/>
                              </w:rPr>
                              <w:t>:</w:t>
                            </w:r>
                            <w:r w:rsidRPr="00F82E63">
                              <w:rPr>
                                <w:rFonts w:ascii="Times New Roman" w:hAnsi="Times New Roman" w:cs="Times New Roman"/>
                              </w:rPr>
                              <w:t xml:space="preserve"> </w:t>
                            </w:r>
                            <w:r w:rsidRPr="00F82E63">
                              <w:rPr>
                                <w:rFonts w:ascii="Times New Roman" w:hAnsi="Times New Roman" w:cs="Times New Roman"/>
                              </w:rPr>
                              <w:tab/>
                              <w:t xml:space="preserve">Explain how DNA and RNA code for proteins and determine traits. </w:t>
                            </w:r>
                          </w:p>
                        </w:txbxContent>
                      </wps:txbx>
                      <wps:bodyPr rot="0" vert="horz" wrap="square" lIns="91440" tIns="45720" rIns="91440" bIns="45720" anchor="t" anchorCtr="0" upright="1">
                        <a:noAutofit/>
                      </wps:bodyPr>
                    </wps:wsp>
                  </a:graphicData>
                </a:graphic>
              </wp:inline>
            </w:drawing>
          </mc:Choice>
          <mc:Fallback>
            <w:pict>
              <v:shape id="Text Box 535" o:spid="_x0000_s1027" type="#_x0000_t202" style="width:525.6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" fillcolor="#f2f2f2">
                <v:textbox>
                  <w:txbxContent>
                    <w:p w14:paraId="798B30FF" w14:textId="4E8AAB88" w:rsidR="0063456E" w:rsidRPr="00F82E63" w:rsidRDefault="0063456E" w:rsidP="00F82E63">
                      <w:pPr>
                        <w:rPr>
                          <w:rFonts w:ascii="Times New Roman" w:hAnsi="Times New Roman" w:cs="Times New Roman"/>
                        </w:rPr>
                      </w:pPr>
                      <w:r>
                        <w:rPr>
                          <w:rFonts w:ascii="Times New Roman" w:hAnsi="Times New Roman" w:cs="Times New Roman"/>
                          <w:b/>
                        </w:rPr>
                        <w:t>Objective 4</w:t>
                      </w:r>
                      <w:r w:rsidRPr="00F82E63">
                        <w:rPr>
                          <w:rFonts w:ascii="Times New Roman" w:hAnsi="Times New Roman" w:cs="Times New Roman"/>
                          <w:b/>
                        </w:rPr>
                        <w:t>:</w:t>
                      </w:r>
                      <w:r w:rsidRPr="00F82E63">
                        <w:rPr>
                          <w:rFonts w:ascii="Times New Roman" w:hAnsi="Times New Roman" w:cs="Times New Roman"/>
                        </w:rPr>
                        <w:t xml:space="preserve"> </w:t>
                      </w:r>
                      <w:r w:rsidRPr="00F82E63">
                        <w:rPr>
                          <w:rFonts w:ascii="Times New Roman" w:hAnsi="Times New Roman" w:cs="Times New Roman"/>
                        </w:rPr>
                        <w:tab/>
                        <w:t xml:space="preserve">Explain how DNA and RNA code for proteins and determine traits. </w:t>
                      </w:r>
                    </w:p>
                  </w:txbxContent>
                </v:textbox>
                <w10:anchorlock/>
              </v:shape>
            </w:pict>
          </mc:Fallback>
        </mc:AlternateContent>
      </w:r>
    </w:p>
    <w:p w14:paraId="42D294F3" w14:textId="77777777" w:rsidR="00F82E63" w:rsidRPr="005B763D" w:rsidRDefault="00F82E63" w:rsidP="00F82E63">
      <w:pPr>
        <w:rPr>
          <w:rFonts w:ascii="Times New Roman" w:hAnsi="Times New Roman" w:cs="Times New Roman"/>
          <w:b/>
          <w:bCs/>
          <w:iCs/>
        </w:rPr>
      </w:pPr>
    </w:p>
    <w:p w14:paraId="23A8FBC1" w14:textId="77777777" w:rsidR="00F82E63" w:rsidRPr="005B763D" w:rsidRDefault="00F82E63" w:rsidP="00F82E63">
      <w:pPr>
        <w:rPr>
          <w:rFonts w:ascii="Times New Roman" w:hAnsi="Times New Roman" w:cs="Times New Roman"/>
        </w:rPr>
      </w:pPr>
      <w:r w:rsidRPr="005B763D">
        <w:rPr>
          <w:rFonts w:ascii="Times New Roman" w:hAnsi="Times New Roman" w:cs="Times New Roman"/>
          <w:b/>
        </w:rPr>
        <w:t xml:space="preserve">Procedure: </w:t>
      </w:r>
    </w:p>
    <w:p w14:paraId="24CEEDE9" w14:textId="099C2D8F" w:rsidR="00F82E63" w:rsidRPr="005B763D" w:rsidRDefault="00F82E63" w:rsidP="00F82E63">
      <w:pPr>
        <w:rPr>
          <w:rFonts w:ascii="Times New Roman" w:hAnsi="Times New Roman" w:cs="Times New Roman"/>
        </w:rPr>
      </w:pPr>
      <w:r w:rsidRPr="005B763D">
        <w:rPr>
          <w:rFonts w:ascii="Times New Roman" w:hAnsi="Times New Roman" w:cs="Times New Roman"/>
        </w:rPr>
        <w:tab/>
        <w:t xml:space="preserve">You know that the central dogma of molecular biology explains how DNA is used to ultimately create proteins. It is now your task to </w:t>
      </w:r>
      <w:r w:rsidR="00604823">
        <w:rPr>
          <w:rFonts w:ascii="Times New Roman" w:hAnsi="Times New Roman" w:cs="Times New Roman"/>
        </w:rPr>
        <w:t xml:space="preserve">create an </w:t>
      </w:r>
      <w:r w:rsidRPr="005B763D">
        <w:rPr>
          <w:rFonts w:ascii="Times New Roman" w:hAnsi="Times New Roman" w:cs="Times New Roman"/>
        </w:rPr>
        <w:t xml:space="preserve">explanation for each step of the diagram shown below. A list of terms you </w:t>
      </w:r>
      <w:r w:rsidRPr="00604823">
        <w:rPr>
          <w:rFonts w:ascii="Times New Roman" w:hAnsi="Times New Roman" w:cs="Times New Roman"/>
          <w:b/>
        </w:rPr>
        <w:t>must use</w:t>
      </w:r>
      <w:r w:rsidRPr="005B763D">
        <w:rPr>
          <w:rFonts w:ascii="Times New Roman" w:hAnsi="Times New Roman" w:cs="Times New Roman"/>
        </w:rPr>
        <w:t xml:space="preserve"> in your writing is also included below. </w:t>
      </w:r>
      <w:r w:rsidR="00137749">
        <w:rPr>
          <w:rFonts w:ascii="Times New Roman" w:hAnsi="Times New Roman" w:cs="Times New Roman"/>
        </w:rPr>
        <w:t xml:space="preserve">Each word, used correctly, is worth 2 points. </w:t>
      </w:r>
    </w:p>
    <w:p w14:paraId="3189D278" w14:textId="77777777" w:rsidR="00F82E63" w:rsidRPr="005B763D" w:rsidRDefault="00F82E63" w:rsidP="00F82E63">
      <w:pPr>
        <w:rPr>
          <w:rFonts w:ascii="Times New Roman" w:hAnsi="Times New Roman" w:cs="Times New Roman"/>
        </w:rPr>
      </w:pPr>
      <w:r w:rsidRPr="005B763D">
        <w:rPr>
          <w:rFonts w:ascii="Times New Roman" w:hAnsi="Times New Roman" w:cs="Times New Roman"/>
          <w:noProof/>
        </w:rPr>
        <mc:AlternateContent>
          <mc:Choice Requires="wpg">
            <w:drawing>
              <wp:inline distT="0" distB="0" distL="0" distR="0" wp14:anchorId="2DC98C1E" wp14:editId="28112C59">
                <wp:extent cx="6858000" cy="1655064"/>
                <wp:effectExtent l="0" t="0" r="0" b="2540"/>
                <wp:docPr id="536"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58000" cy="1655064"/>
                          <a:chOff x="0" y="0"/>
                          <a:chExt cx="12960" cy="2016"/>
                        </a:xfrm>
                      </wpg:grpSpPr>
                      <wps:wsp>
                        <wps:cNvPr id="537" name="AutoShape 4"/>
                        <wps:cNvSpPr>
                          <a:spLocks noChangeArrowheads="1"/>
                        </wps:cNvSpPr>
                        <wps:spPr bwMode="auto">
                          <a:xfrm>
                            <a:off x="0" y="0"/>
                            <a:ext cx="1728" cy="2016"/>
                          </a:xfrm>
                          <a:prstGeom prst="curvedRightArrow">
                            <a:avLst>
                              <a:gd name="adj1" fmla="val 32894"/>
                              <a:gd name="adj2" fmla="val 56270"/>
                              <a:gd name="adj3" fmla="val 33333"/>
                            </a:avLst>
                          </a:prstGeom>
                          <a:solidFill>
                            <a:srgbClr val="FFFFFF"/>
                          </a:solidFill>
                          <a:ln w="9525">
                            <a:solidFill>
                              <a:srgbClr val="000000"/>
                            </a:solidFill>
                            <a:miter lim="800000"/>
                            <a:headEnd/>
                            <a:tailEnd/>
                          </a:ln>
                        </wps:spPr>
                        <wps:txbx>
                          <w:txbxContent>
                            <w:p w14:paraId="1878ACCA" w14:textId="77777777" w:rsidR="0063456E" w:rsidRPr="00F82E63" w:rsidRDefault="0063456E" w:rsidP="00F82E63">
                              <w:pPr>
                                <w:rPr>
                                  <w:rFonts w:ascii="Times New Roman" w:hAnsi="Times New Roman" w:cs="Times New Roman"/>
                                </w:rPr>
                              </w:pPr>
                            </w:p>
                          </w:txbxContent>
                        </wps:txbx>
                        <wps:bodyPr/>
                      </wps:wsp>
                      <wps:wsp>
                        <wps:cNvPr id="538" name="Text Box 5"/>
                        <wps:cNvSpPr txBox="1">
                          <a:spLocks noChangeArrowheads="1"/>
                        </wps:cNvSpPr>
                        <wps:spPr bwMode="auto">
                          <a:xfrm>
                            <a:off x="1152" y="576"/>
                            <a:ext cx="172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5F6E7"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wps:txbx>
                        <wps:bodyPr/>
                      </wps:wsp>
                      <wps:wsp>
                        <wps:cNvPr id="539" name="AutoShape 6"/>
                        <wps:cNvSpPr>
                          <a:spLocks noChangeArrowheads="1"/>
                        </wps:cNvSpPr>
                        <wps:spPr bwMode="auto">
                          <a:xfrm>
                            <a:off x="288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7805D55F" w14:textId="77777777" w:rsidR="0063456E" w:rsidRPr="00F82E63" w:rsidRDefault="0063456E" w:rsidP="00F82E63">
                              <w:pPr>
                                <w:rPr>
                                  <w:rFonts w:ascii="Times New Roman" w:hAnsi="Times New Roman" w:cs="Times New Roman"/>
                                </w:rPr>
                              </w:pPr>
                            </w:p>
                          </w:txbxContent>
                        </wps:txbx>
                        <wps:bodyPr/>
                      </wps:wsp>
                      <wps:wsp>
                        <wps:cNvPr id="540" name="Text Box 7"/>
                        <wps:cNvSpPr txBox="1">
                          <a:spLocks noChangeArrowheads="1"/>
                        </wps:cNvSpPr>
                        <wps:spPr bwMode="auto">
                          <a:xfrm>
                            <a:off x="5456" y="576"/>
                            <a:ext cx="246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A4D4D" w14:textId="77777777" w:rsidR="0063456E" w:rsidRPr="00F82E63" w:rsidRDefault="0063456E" w:rsidP="00F82E63">
                              <w:pPr>
                                <w:pStyle w:val="NormalWeb"/>
                                <w:kinsoku w:val="0"/>
                                <w:overflowPunct w:val="0"/>
                                <w:spacing w:before="0" w:beforeAutospacing="0" w:after="0" w:afterAutospacing="0"/>
                                <w:jc w:val="center"/>
                              </w:pPr>
                              <w:proofErr w:type="gramStart"/>
                              <w:r w:rsidRPr="00F82E63">
                                <w:rPr>
                                  <w:b/>
                                  <w:bCs/>
                                  <w:color w:val="000000" w:themeColor="text1"/>
                                  <w:kern w:val="24"/>
                                  <w:sz w:val="52"/>
                                  <w:szCs w:val="52"/>
                                </w:rPr>
                                <w:t>mRNA</w:t>
                              </w:r>
                              <w:proofErr w:type="gramEnd"/>
                            </w:p>
                          </w:txbxContent>
                        </wps:txbx>
                        <wps:bodyPr/>
                      </wps:wsp>
                      <wps:wsp>
                        <wps:cNvPr id="541" name="AutoShape 8"/>
                        <wps:cNvSpPr>
                          <a:spLocks noChangeArrowheads="1"/>
                        </wps:cNvSpPr>
                        <wps:spPr bwMode="auto">
                          <a:xfrm>
                            <a:off x="7920" y="432"/>
                            <a:ext cx="2448" cy="1008"/>
                          </a:xfrm>
                          <a:prstGeom prst="rightArrow">
                            <a:avLst>
                              <a:gd name="adj1" fmla="val 50000"/>
                              <a:gd name="adj2" fmla="val 60714"/>
                            </a:avLst>
                          </a:prstGeom>
                          <a:solidFill>
                            <a:srgbClr val="FFFFFF"/>
                          </a:solidFill>
                          <a:ln w="9525">
                            <a:solidFill>
                              <a:srgbClr val="000000"/>
                            </a:solidFill>
                            <a:miter lim="800000"/>
                            <a:headEnd/>
                            <a:tailEnd/>
                          </a:ln>
                        </wps:spPr>
                        <wps:txbx>
                          <w:txbxContent>
                            <w:p w14:paraId="6C7EDC81" w14:textId="77777777" w:rsidR="0063456E" w:rsidRPr="00F82E63" w:rsidRDefault="0063456E" w:rsidP="00F82E63">
                              <w:pPr>
                                <w:rPr>
                                  <w:rFonts w:ascii="Times New Roman" w:hAnsi="Times New Roman" w:cs="Times New Roman"/>
                                </w:rPr>
                              </w:pPr>
                            </w:p>
                          </w:txbxContent>
                        </wps:txbx>
                        <wps:bodyPr/>
                      </wps:wsp>
                      <wps:wsp>
                        <wps:cNvPr id="542" name="Text Box 9"/>
                        <wps:cNvSpPr txBox="1">
                          <a:spLocks noChangeArrowheads="1"/>
                        </wps:cNvSpPr>
                        <wps:spPr bwMode="auto">
                          <a:xfrm>
                            <a:off x="10476" y="576"/>
                            <a:ext cx="2484"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5F5C0"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wps:txbx>
                        <wps:bodyPr/>
                      </wps:wsp>
                      <wps:wsp>
                        <wps:cNvPr id="543" name="Text Box 10"/>
                        <wps:cNvSpPr txBox="1">
                          <a:spLocks noChangeArrowheads="1"/>
                        </wps:cNvSpPr>
                        <wps:spPr bwMode="auto">
                          <a:xfrm>
                            <a:off x="3024" y="720"/>
                            <a:ext cx="217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FBAF0"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Transcription</w:t>
                              </w:r>
                            </w:p>
                          </w:txbxContent>
                        </wps:txbx>
                        <wps:bodyPr/>
                      </wps:wsp>
                      <wps:wsp>
                        <wps:cNvPr id="544" name="Text Box 11"/>
                        <wps:cNvSpPr txBox="1">
                          <a:spLocks noChangeArrowheads="1"/>
                        </wps:cNvSpPr>
                        <wps:spPr bwMode="auto">
                          <a:xfrm>
                            <a:off x="7920" y="720"/>
                            <a:ext cx="2034"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FF95F"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Translation</w:t>
                              </w:r>
                            </w:p>
                          </w:txbxContent>
                        </wps:txbx>
                        <wps:bodyPr/>
                      </wps:wsp>
                      <wps:wsp>
                        <wps:cNvPr id="545" name="Text Box 12"/>
                        <wps:cNvSpPr txBox="1">
                          <a:spLocks noChangeArrowheads="1"/>
                        </wps:cNvSpPr>
                        <wps:spPr bwMode="auto">
                          <a:xfrm>
                            <a:off x="144" y="144"/>
                            <a:ext cx="187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787E1"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Replication</w:t>
                              </w:r>
                            </w:p>
                          </w:txbxContent>
                        </wps:txbx>
                        <wps:bodyPr/>
                      </wps:wsp>
                    </wpg:wgp>
                  </a:graphicData>
                </a:graphic>
              </wp:inline>
            </w:drawing>
          </mc:Choice>
          <mc:Fallback>
            <w:pict>
              <v:group id="Group 3" o:spid="_x0000_s1028" style="width:540pt;height:130.3pt;mso-position-horizontal-relative:char;mso-position-vertical-relative:line" coordsize="12960,201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">
                <o:lock v:ext="edit" aspectratio="t"/>
                <v:shapetype id="_x0000_t102" coordsize="21600,21600" o:spt="102" adj="12960,19440,14400" path="ar0,0@23@3@22,,0@4,0@15@23@1,0@7@2@13l@2@14@22@8@2@12wa0,0@23@3@2@11@26@17,0@15@23@1@26@17@22@15xear0,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4" o:spid="_x0000_s1029" type="#_x0000_t102" style="position:absolute;width:1728;height:20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1tNexQAA&#10;ANwAAAAPAAAAZHJzL2Rvd25yZXYueG1sRI9PawIxFMTvQr9DeAVvmq3/WrZGKUVBEQ/V9v7cPLNL&#10;Ny/LJrqrn94IgsdhZn7DTOetLcWZal84VvDWT0AQZ04XbBT87pe9DxA+IGssHZOCC3mYz146U0y1&#10;a/iHzrtgRISwT1FBHkKVSumznCz6vquIo3d0tcUQZW2krrGJcFvKQZJMpMWC40KOFX3nlP3vTlbB&#10;9u96WBu73S8GG2MnzXExOiwTpbqv7dcniEBteIYf7ZVWMB6+w/1MPAJyd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bW017FAAAA3AAAAA8AAAAAAAAAAAAAAAAAlwIAAGRycy9k&#10;b3ducmV2LnhtbFBLBQYAAAAABAAEAPUAAACJAwAAAAA=&#10;" adj="11182,19436">
                  <v:textbox>
                    <w:txbxContent>
                      <w:p w14:paraId="1878ACCA" w14:textId="77777777" w:rsidR="0063456E" w:rsidRPr="00F82E63" w:rsidRDefault="0063456E" w:rsidP="00F82E63">
                        <w:pPr>
                          <w:rPr>
                            <w:rFonts w:ascii="Times New Roman" w:hAnsi="Times New Roman" w:cs="Times New Roman"/>
                          </w:rPr>
                        </w:pPr>
                      </w:p>
                    </w:txbxContent>
                  </v:textbox>
                </v:shape>
                <v:shape id="Text Box 5" o:spid="_x0000_s1030" type="#_x0000_t202" style="position:absolute;left:1152;top:576;width:1728;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xXVCwAAA&#10;ANwAAAAPAAAAZHJzL2Rvd25yZXYueG1sRE/LisIwFN0L8w/hDsxOE2dUtGOUQRFcKT5hdpfm2hab&#10;m9JEW//eLASXh/OezltbijvVvnCsod9TIIhTZwrONBwPq+4YhA/IBkvHpOFBHuazj84UE+Ma3tF9&#10;HzIRQ9gnqCEPoUqk9GlOFn3PVcSRu7jaYoiwzqSpsYnhtpTfSo2kxYJjQ44VLXJKr/ub1XDaXP7P&#10;A7XNlnZYNa5Vku1Eav312f79ggjUhrf45V4bDcOfuDaeiUdAzp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xXVCwAAAANwAAAAPAAAAAAAAAAAAAAAAAJcCAABkcnMvZG93bnJl&#10;di54bWxQSwUGAAAAAAQABAD1AAAAhAMAAAAA&#10;" filled="f" stroked="f">
                  <v:textbox>
                    <w:txbxContent>
                      <w:p w14:paraId="7B85F6E7"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sz w:val="52"/>
                            <w:szCs w:val="52"/>
                          </w:rPr>
                          <w:t>DNA</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31" type="#_x0000_t13" style="position:absolute;left:288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S/uLxAAA&#10;ANwAAAAPAAAAZHJzL2Rvd25yZXYueG1sRI9Ba8JAFITvgv9heUJv+qKlYqOriKXgrWp66PE1+0yC&#10;2bcxuzVpf323UPA4zMw3zGrT21rduPWVEw3TSQKKJXemkkLDe/Y6XoDygcRQ7YQ1fLOHzXo4WFFq&#10;XCdHvp1CoSJEfEoayhCaFNHnJVvyE9ewRO/sWkshyrZA01IX4bbGWZLM0VIlcaGkhncl55fTl9Xw&#10;Wb/MPw7NdY8GuwP/JJj1xzetH0b9dgkqcB/u4f/23mh4enyGvzPxCOD6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v7i8QAAADcAAAADwAAAAAAAAAAAAAAAACXAgAAZHJzL2Rv&#10;d25yZXYueG1sUEsFBgAAAAAEAAQA9QAAAIgDAAAAAA==&#10;">
                  <v:textbox>
                    <w:txbxContent>
                      <w:p w14:paraId="7805D55F" w14:textId="77777777" w:rsidR="0063456E" w:rsidRPr="00F82E63" w:rsidRDefault="0063456E" w:rsidP="00F82E63">
                        <w:pPr>
                          <w:rPr>
                            <w:rFonts w:ascii="Times New Roman" w:hAnsi="Times New Roman" w:cs="Times New Roman"/>
                          </w:rPr>
                        </w:pPr>
                      </w:p>
                    </w:txbxContent>
                  </v:textbox>
                </v:shape>
                <v:shape id="Text Box 7" o:spid="_x0000_s1032" type="#_x0000_t202" style="position:absolute;left:5456;top:576;width:246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tQo5vwAA&#10;ANwAAAAPAAAAZHJzL2Rvd25yZXYueG1sRE9Ni8IwEL0L/ocwgjdNFJW1GkUUwdMuuip4G5qxLTaT&#10;0kTb/febg+Dx8b6X69aW4kW1LxxrGA0VCOLUmYIzDeff/eALhA/IBkvHpOGPPKxX3c4SE+MaPtLr&#10;FDIRQ9gnqCEPoUqk9GlOFv3QVcSRu7vaYoiwzqSpsYnhtpRjpWbSYsGxIceKtjmlj9PTarh832/X&#10;ifrJdnZaNa5Vku1cat3vtZsFiEBt+Ijf7oPRMJ3E+fFMPAJy9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G1Cjm/AAAA3AAAAA8AAAAAAAAAAAAAAAAAlwIAAGRycy9kb3ducmV2&#10;LnhtbFBLBQYAAAAABAAEAPUAAACDAwAAAAA=&#10;" filled="f" stroked="f">
                  <v:textbox>
                    <w:txbxContent>
                      <w:p w14:paraId="717A4D4D" w14:textId="77777777" w:rsidR="0063456E" w:rsidRPr="00F82E63" w:rsidRDefault="0063456E" w:rsidP="00F82E63">
                        <w:pPr>
                          <w:pStyle w:val="NormalWeb"/>
                          <w:kinsoku w:val="0"/>
                          <w:overflowPunct w:val="0"/>
                          <w:spacing w:before="0" w:beforeAutospacing="0" w:after="0" w:afterAutospacing="0"/>
                          <w:jc w:val="center"/>
                        </w:pPr>
                        <w:proofErr w:type="gramStart"/>
                        <w:r w:rsidRPr="00F82E63">
                          <w:rPr>
                            <w:b/>
                            <w:bCs/>
                            <w:color w:val="000000" w:themeColor="text1"/>
                            <w:kern w:val="24"/>
                            <w:sz w:val="52"/>
                            <w:szCs w:val="52"/>
                          </w:rPr>
                          <w:t>mRNA</w:t>
                        </w:r>
                        <w:proofErr w:type="gramEnd"/>
                      </w:p>
                    </w:txbxContent>
                  </v:textbox>
                </v:shape>
                <v:shape id="AutoShape 8" o:spid="_x0000_s1033" type="#_x0000_t13" style="position:absolute;left:7920;top:432;width:2448;height:10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O4TwxAAA&#10;ANwAAAAPAAAAZHJzL2Rvd25yZXYueG1sRI9Pa8JAFMTvgt9heYI3fbFUkdRVxFLw5r8ePL5mX5PQ&#10;7Ns0uzXRT+8KQo/DzPyGWaw6W6kLN750omEyTkCxZM6Ukmv4PH2M5qB8IDFUOWENV/awWvZ7C0qN&#10;a+XAl2PIVYSIT0lDEUKdIvqsYEt+7GqW6H27xlKIssnRNNRGuK3wJUlmaKmUuFBQzZuCs5/jn9Xw&#10;Vb3Pzvv6d4sG2z3fEjx1h53Ww0G3fgMVuAv/4Wd7azRMXyfwOBOPAC7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DuE8MQAAADcAAAADwAAAAAAAAAAAAAAAACXAgAAZHJzL2Rv&#10;d25yZXYueG1sUEsFBgAAAAAEAAQA9QAAAIgDAAAAAA==&#10;">
                  <v:textbox>
                    <w:txbxContent>
                      <w:p w14:paraId="6C7EDC81" w14:textId="77777777" w:rsidR="0063456E" w:rsidRPr="00F82E63" w:rsidRDefault="0063456E" w:rsidP="00F82E63">
                        <w:pPr>
                          <w:rPr>
                            <w:rFonts w:ascii="Times New Roman" w:hAnsi="Times New Roman" w:cs="Times New Roman"/>
                          </w:rPr>
                        </w:pPr>
                      </w:p>
                    </w:txbxContent>
                  </v:textbox>
                </v:shape>
                <v:shape id="Text Box 9" o:spid="_x0000_s1034" type="#_x0000_t202" style="position:absolute;left:10476;top:576;width:2484;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zHVxAAA&#10;ANwAAAAPAAAAZHJzL2Rvd25yZXYueG1sRI9Ba8JAFITvgv9heYXezG7FSJtmFWkRerKYtoK3R/aZ&#10;hGbfhuxq4r/vCkKPw8x8w+Tr0bbiQr1vHGt4ShQI4tKZhisN31/b2TMIH5ANto5Jw5U8rFfTSY6Z&#10;cQPv6VKESkQI+ww11CF0mZS+rMmiT1xHHL2T6y2GKPtKmh6HCLetnCu1lBYbjgs1dvRWU/lbnK2G&#10;n93peFioz+rdpt3gRiXZvkitHx/GzSuIQGP4D9/bH0ZDupjD7Uw8AnL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sx1cQAAADcAAAADwAAAAAAAAAAAAAAAACXAgAAZHJzL2Rv&#10;d25yZXYueG1sUEsFBgAAAAAEAAQA9QAAAIgDAAAAAA==&#10;" filled="f" stroked="f">
                  <v:textbox>
                    <w:txbxContent>
                      <w:p w14:paraId="3EE5F5C0"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sz w:val="52"/>
                            <w:szCs w:val="52"/>
                          </w:rPr>
                          <w:t>Proteins</w:t>
                        </w:r>
                      </w:p>
                    </w:txbxContent>
                  </v:textbox>
                </v:shape>
                <v:shape id="Text Box 10" o:spid="_x0000_s1035" type="#_x0000_t202" style="position:absolute;left:3024;top:720;width:2178;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5ROxAAA&#10;ANwAAAAPAAAAZHJzL2Rvd25yZXYueG1sRI9Ba8JAFITvgv9heUJvdVerxcZsRFoKnipNa8HbI/tM&#10;gtm3Ibs18d93hYLHYWa+YdLNYBtxoc7XjjXMpgoEceFMzaWG76/3xxUIH5ANNo5Jw5U8bLLxKMXE&#10;uJ4/6ZKHUkQI+wQ1VCG0iZS+qMiin7qWOHon11kMUXalNB32EW4bOVfqWVqsOS5U2NJrRcU5/7Ua&#10;Dh+n489C7cs3u2x7NyjJ9kVq/TAZtmsQgYZwD/+3d0bDcvEEtzPxCMjs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WeUTsQAAADcAAAADwAAAAAAAAAAAAAAAACXAgAAZHJzL2Rv&#10;d25yZXYueG1sUEsFBgAAAAAEAAQA9QAAAIgDAAAAAA==&#10;" filled="f" stroked="f">
                  <v:textbox>
                    <w:txbxContent>
                      <w:p w14:paraId="198FBAF0"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Transcription</w:t>
                        </w:r>
                      </w:p>
                    </w:txbxContent>
                  </v:textbox>
                </v:shape>
                <v:shape id="Text Box 11" o:spid="_x0000_s1036" type="#_x0000_t202" style="position:absolute;left:7920;top:720;width:2034;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jgw6xAAA&#10;ANwAAAAPAAAAZHJzL2Rvd25yZXYueG1sRI9Pa8JAFMTvgt9heYI3s1uJ0qZugigFTxXtH+jtkX0m&#10;odm3Ibs16bd3CwWPw8z8htkUo23FlXrfONbwkCgQxKUzDVca3t9eFo8gfEA22DomDb/kocinkw1m&#10;xg18ous5VCJC2GeooQ6hy6T0ZU0WfeI64uhdXG8xRNlX0vQ4RLht5VKptbTYcFyosaNdTeX3+cdq&#10;+Hi9fH2m6ljt7aob3Kgk2yep9Xw2bp9BBBrDPfzfPhgNqzSFvzPxCMj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Ho4MOsQAAADcAAAADwAAAAAAAAAAAAAAAACXAgAAZHJzL2Rv&#10;d25yZXYueG1sUEsFBgAAAAAEAAQA9QAAAIgDAAAAAA==&#10;" filled="f" stroked="f">
                  <v:textbox>
                    <w:txbxContent>
                      <w:p w14:paraId="290FF95F"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Translation</w:t>
                        </w:r>
                      </w:p>
                    </w:txbxContent>
                  </v:textbox>
                </v:shape>
                <v:shape id="Text Box 12" o:spid="_x0000_s1037" type="#_x0000_t202" style="position:absolute;left:144;top:144;width:1872;height: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wqmhwwAA&#10;ANwAAAAPAAAAZHJzL2Rvd25yZXYueG1sRI9Pi8IwFMTvC36H8ARva+JiF61GERfBk8v6D7w9mmdb&#10;bF5KE2399puFBY/DzPyGmS87W4kHNb50rGE0VCCIM2dKzjUcD5v3CQgfkA1WjknDkzwsF723OabG&#10;tfxDj33IRYSwT1FDEUKdSumzgiz6oauJo3d1jcUQZZNL02Ab4baSH0p9Soslx4UCa1oXlN32d6vh&#10;tLtezmP1nX/ZpG5dpyTbqdR60O9WMxCBuvAK/7e3RkMyTuDvTDwCcvE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wqmhwwAAANwAAAAPAAAAAAAAAAAAAAAAAJcCAABkcnMvZG93&#10;bnJldi54bWxQSwUGAAAAAAQABAD1AAAAhwMAAAAA&#10;" filled="f" stroked="f">
                  <v:textbox>
                    <w:txbxContent>
                      <w:p w14:paraId="464787E1" w14:textId="77777777" w:rsidR="0063456E" w:rsidRPr="00F82E63" w:rsidRDefault="0063456E" w:rsidP="00F82E63">
                        <w:pPr>
                          <w:pStyle w:val="NormalWeb"/>
                          <w:kinsoku w:val="0"/>
                          <w:overflowPunct w:val="0"/>
                          <w:spacing w:before="0" w:beforeAutospacing="0" w:after="0" w:afterAutospacing="0"/>
                          <w:jc w:val="center"/>
                        </w:pPr>
                        <w:r w:rsidRPr="00F82E63">
                          <w:rPr>
                            <w:b/>
                            <w:bCs/>
                            <w:color w:val="000000" w:themeColor="text1"/>
                            <w:kern w:val="24"/>
                          </w:rPr>
                          <w:t>Replication</w:t>
                        </w:r>
                      </w:p>
                    </w:txbxContent>
                  </v:textbox>
                </v:shape>
                <w10:anchorlock/>
              </v:group>
            </w:pict>
          </mc:Fallback>
        </mc:AlternateContent>
      </w:r>
    </w:p>
    <w:p w14:paraId="0F5C22BC" w14:textId="77777777" w:rsidR="00F82E63" w:rsidRPr="005B763D" w:rsidRDefault="00F82E63" w:rsidP="00F82E63">
      <w:pPr>
        <w:rPr>
          <w:rFonts w:ascii="Times New Roman" w:hAnsi="Times New Roman" w:cs="Times New Roman"/>
        </w:rPr>
      </w:pPr>
    </w:p>
    <w:p w14:paraId="5CAD314E" w14:textId="77777777" w:rsidR="00F82E63" w:rsidRPr="005B763D" w:rsidRDefault="00F82E63" w:rsidP="00F82E63">
      <w:pPr>
        <w:rPr>
          <w:rFonts w:ascii="Times New Roman" w:hAnsi="Times New Roman" w:cs="Times New Roman"/>
        </w:rPr>
      </w:pPr>
    </w:p>
    <w:p w14:paraId="7B496136" w14:textId="77777777" w:rsidR="00F82E63" w:rsidRPr="005B763D" w:rsidRDefault="00F82E63" w:rsidP="00F82E63">
      <w:pPr>
        <w:rPr>
          <w:rFonts w:ascii="Times New Roman" w:hAnsi="Times New Roman" w:cs="Times New Roman"/>
          <w:b/>
        </w:rPr>
      </w:pPr>
      <w:r w:rsidRPr="005B763D">
        <w:rPr>
          <w:rFonts w:ascii="Times New Roman" w:hAnsi="Times New Roman" w:cs="Times New Roman"/>
          <w:b/>
        </w:rPr>
        <w:t xml:space="preserve">Vocabulary Terms: </w:t>
      </w:r>
    </w:p>
    <w:p w14:paraId="492359B1" w14:textId="77777777" w:rsidR="00F82E63" w:rsidRPr="005B763D" w:rsidRDefault="00F82E63" w:rsidP="00F82E63">
      <w:pPr>
        <w:pStyle w:val="ListParagraph"/>
        <w:numPr>
          <w:ilvl w:val="0"/>
          <w:numId w:val="21"/>
        </w:numPr>
        <w:rPr>
          <w:rFonts w:ascii="Times New Roman" w:hAnsi="Times New Roman" w:cs="Times New Roman"/>
        </w:rPr>
        <w:sectPr w:rsidR="00F82E63" w:rsidRPr="005B763D" w:rsidSect="0058154E">
          <w:type w:val="continuous"/>
          <w:pgSz w:w="12240" w:h="15840" w:code="1"/>
          <w:pgMar w:top="360" w:right="864" w:bottom="360" w:left="864" w:header="720" w:footer="720" w:gutter="0"/>
          <w:cols w:space="720"/>
          <w:docGrid w:linePitch="360"/>
        </w:sectPr>
      </w:pPr>
    </w:p>
    <w:p w14:paraId="6C34A58D"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lastRenderedPageBreak/>
        <w:t>Adenine</w:t>
      </w:r>
    </w:p>
    <w:p w14:paraId="3AC012A7"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Amino Acid</w:t>
      </w:r>
    </w:p>
    <w:p w14:paraId="75985107"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Anticodon</w:t>
      </w:r>
    </w:p>
    <w:p w14:paraId="6F697ADE"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Chargaff’s rules</w:t>
      </w:r>
    </w:p>
    <w:p w14:paraId="3C9B8445"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 xml:space="preserve">Codon </w:t>
      </w:r>
    </w:p>
    <w:p w14:paraId="352E1B04"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Cytoplasm</w:t>
      </w:r>
    </w:p>
    <w:p w14:paraId="44CF3B06"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Cytosine</w:t>
      </w:r>
    </w:p>
    <w:p w14:paraId="5D183576"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DNA</w:t>
      </w:r>
    </w:p>
    <w:p w14:paraId="04C7D95F"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DNA Ligase</w:t>
      </w:r>
    </w:p>
    <w:p w14:paraId="01EABB67"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DNA Polymerase</w:t>
      </w:r>
    </w:p>
    <w:p w14:paraId="25240023"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lastRenderedPageBreak/>
        <w:t>Double-stranded</w:t>
      </w:r>
    </w:p>
    <w:p w14:paraId="71260E83"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Enzyme</w:t>
      </w:r>
    </w:p>
    <w:p w14:paraId="5C07B997"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Exon</w:t>
      </w:r>
    </w:p>
    <w:p w14:paraId="2F67B564"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Guanine</w:t>
      </w:r>
    </w:p>
    <w:p w14:paraId="38A68782"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Helicase</w:t>
      </w:r>
    </w:p>
    <w:p w14:paraId="67A95952"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Hydrogen Bond</w:t>
      </w:r>
    </w:p>
    <w:p w14:paraId="66D4897C"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Intron</w:t>
      </w:r>
    </w:p>
    <w:p w14:paraId="02AB4D11"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Mutation</w:t>
      </w:r>
    </w:p>
    <w:p w14:paraId="00B831B0" w14:textId="77777777" w:rsidR="00F82E63" w:rsidRPr="00137749" w:rsidRDefault="00F82E63" w:rsidP="003431F4">
      <w:pPr>
        <w:pStyle w:val="ListParagraph"/>
        <w:numPr>
          <w:ilvl w:val="0"/>
          <w:numId w:val="48"/>
        </w:numPr>
        <w:rPr>
          <w:rFonts w:ascii="Times New Roman" w:hAnsi="Times New Roman" w:cs="Times New Roman"/>
          <w:sz w:val="28"/>
          <w:szCs w:val="28"/>
        </w:rPr>
      </w:pPr>
      <w:proofErr w:type="gramStart"/>
      <w:r w:rsidRPr="00137749">
        <w:rPr>
          <w:rFonts w:ascii="Times New Roman" w:hAnsi="Times New Roman" w:cs="Times New Roman"/>
          <w:sz w:val="28"/>
          <w:szCs w:val="28"/>
        </w:rPr>
        <w:t>mRNA</w:t>
      </w:r>
      <w:proofErr w:type="gramEnd"/>
    </w:p>
    <w:p w14:paraId="3556DC5F"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Nitrogen bases</w:t>
      </w:r>
    </w:p>
    <w:p w14:paraId="6050F229"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Nucleotide</w:t>
      </w:r>
    </w:p>
    <w:p w14:paraId="1C66EACC"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lastRenderedPageBreak/>
        <w:t>Nucleus</w:t>
      </w:r>
    </w:p>
    <w:p w14:paraId="334A5273"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Peptide Bond</w:t>
      </w:r>
    </w:p>
    <w:p w14:paraId="4549E469"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Polypeptide</w:t>
      </w:r>
    </w:p>
    <w:p w14:paraId="0BA19E2D" w14:textId="523DED2D" w:rsidR="00137749" w:rsidRPr="00137749" w:rsidRDefault="00137749"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Protein</w:t>
      </w:r>
    </w:p>
    <w:p w14:paraId="3ECC79CB"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Replication</w:t>
      </w:r>
    </w:p>
    <w:p w14:paraId="45693EEE"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Ribosome</w:t>
      </w:r>
    </w:p>
    <w:p w14:paraId="71A016A9"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RNA Polymerase</w:t>
      </w:r>
    </w:p>
    <w:p w14:paraId="2592484F" w14:textId="77777777" w:rsidR="00F82E63" w:rsidRPr="00137749" w:rsidRDefault="00F82E63" w:rsidP="003431F4">
      <w:pPr>
        <w:pStyle w:val="ListParagraph"/>
        <w:numPr>
          <w:ilvl w:val="0"/>
          <w:numId w:val="48"/>
        </w:numPr>
        <w:rPr>
          <w:rFonts w:ascii="Times New Roman" w:hAnsi="Times New Roman" w:cs="Times New Roman"/>
          <w:sz w:val="28"/>
          <w:szCs w:val="28"/>
        </w:rPr>
      </w:pPr>
      <w:proofErr w:type="spellStart"/>
      <w:proofErr w:type="gramStart"/>
      <w:r w:rsidRPr="00137749">
        <w:rPr>
          <w:rFonts w:ascii="Times New Roman" w:hAnsi="Times New Roman" w:cs="Times New Roman"/>
          <w:sz w:val="28"/>
          <w:szCs w:val="28"/>
        </w:rPr>
        <w:t>rRNA</w:t>
      </w:r>
      <w:proofErr w:type="spellEnd"/>
      <w:proofErr w:type="gramEnd"/>
    </w:p>
    <w:p w14:paraId="77ECBC5D" w14:textId="4D884BD3" w:rsidR="00F82E63" w:rsidRPr="00137749" w:rsidRDefault="0060482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Phosphate</w:t>
      </w:r>
    </w:p>
    <w:p w14:paraId="5003286E" w14:textId="77777777" w:rsidR="00F82E63" w:rsidRPr="00137749" w:rsidRDefault="00F82E63" w:rsidP="003431F4">
      <w:pPr>
        <w:pStyle w:val="ListParagraph"/>
        <w:numPr>
          <w:ilvl w:val="0"/>
          <w:numId w:val="48"/>
        </w:numPr>
        <w:rPr>
          <w:rFonts w:ascii="Times New Roman" w:hAnsi="Times New Roman" w:cs="Times New Roman"/>
        </w:rPr>
      </w:pPr>
      <w:r w:rsidRPr="00137749">
        <w:rPr>
          <w:rFonts w:ascii="Times New Roman" w:hAnsi="Times New Roman" w:cs="Times New Roman"/>
        </w:rPr>
        <w:t>Semiconservative</w:t>
      </w:r>
    </w:p>
    <w:p w14:paraId="2432EC7D"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lastRenderedPageBreak/>
        <w:t>Single-stranded</w:t>
      </w:r>
    </w:p>
    <w:p w14:paraId="50A739CC"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Thymine</w:t>
      </w:r>
    </w:p>
    <w:p w14:paraId="3A611E67"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 xml:space="preserve">Topoisomerase </w:t>
      </w:r>
    </w:p>
    <w:p w14:paraId="3AD82059"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Transcription</w:t>
      </w:r>
    </w:p>
    <w:p w14:paraId="105DC263"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Transcription factors</w:t>
      </w:r>
    </w:p>
    <w:p w14:paraId="77F71173"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Translation</w:t>
      </w:r>
    </w:p>
    <w:p w14:paraId="5C655F8A" w14:textId="77777777" w:rsidR="00F82E63" w:rsidRPr="00137749" w:rsidRDefault="00F82E63" w:rsidP="003431F4">
      <w:pPr>
        <w:pStyle w:val="ListParagraph"/>
        <w:numPr>
          <w:ilvl w:val="0"/>
          <w:numId w:val="48"/>
        </w:numPr>
        <w:rPr>
          <w:rFonts w:ascii="Times New Roman" w:hAnsi="Times New Roman" w:cs="Times New Roman"/>
          <w:sz w:val="28"/>
          <w:szCs w:val="28"/>
        </w:rPr>
      </w:pPr>
      <w:proofErr w:type="spellStart"/>
      <w:proofErr w:type="gramStart"/>
      <w:r w:rsidRPr="00137749">
        <w:rPr>
          <w:rFonts w:ascii="Times New Roman" w:hAnsi="Times New Roman" w:cs="Times New Roman"/>
          <w:sz w:val="28"/>
          <w:szCs w:val="28"/>
        </w:rPr>
        <w:t>tRNA</w:t>
      </w:r>
      <w:proofErr w:type="spellEnd"/>
      <w:proofErr w:type="gramEnd"/>
    </w:p>
    <w:p w14:paraId="380F073A" w14:textId="10AF9850" w:rsidR="00F82E63" w:rsidRPr="00137749" w:rsidRDefault="0060482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Helix</w:t>
      </w:r>
    </w:p>
    <w:p w14:paraId="33950A99" w14:textId="77777777" w:rsidR="00F82E63" w:rsidRPr="00137749" w:rsidRDefault="00F82E63" w:rsidP="003431F4">
      <w:pPr>
        <w:pStyle w:val="ListParagraph"/>
        <w:numPr>
          <w:ilvl w:val="0"/>
          <w:numId w:val="48"/>
        </w:numPr>
        <w:rPr>
          <w:rFonts w:ascii="Times New Roman" w:hAnsi="Times New Roman" w:cs="Times New Roman"/>
          <w:sz w:val="28"/>
          <w:szCs w:val="28"/>
        </w:rPr>
      </w:pPr>
      <w:r w:rsidRPr="00137749">
        <w:rPr>
          <w:rFonts w:ascii="Times New Roman" w:hAnsi="Times New Roman" w:cs="Times New Roman"/>
          <w:sz w:val="28"/>
          <w:szCs w:val="28"/>
        </w:rPr>
        <w:t>Uracil</w:t>
      </w:r>
    </w:p>
    <w:p w14:paraId="77C450D7" w14:textId="77777777" w:rsidR="00F82E63" w:rsidRPr="005B763D" w:rsidRDefault="00F82E63" w:rsidP="00F82E63">
      <w:pPr>
        <w:rPr>
          <w:rFonts w:ascii="Times New Roman" w:hAnsi="Times New Roman" w:cs="Times New Roman"/>
        </w:rPr>
        <w:sectPr w:rsidR="00F82E63" w:rsidRPr="005B763D" w:rsidSect="00F82E63">
          <w:type w:val="continuous"/>
          <w:pgSz w:w="12240" w:h="15840" w:code="1"/>
          <w:pgMar w:top="360" w:right="864" w:bottom="360" w:left="864" w:header="720" w:footer="720" w:gutter="0"/>
          <w:cols w:num="4" w:space="0"/>
          <w:docGrid w:linePitch="360"/>
        </w:sectPr>
      </w:pPr>
    </w:p>
    <w:p w14:paraId="415E5053" w14:textId="77777777" w:rsidR="00F82E63" w:rsidRPr="005B763D" w:rsidRDefault="00F82E63" w:rsidP="00F82E63">
      <w:pPr>
        <w:rPr>
          <w:rFonts w:ascii="Times New Roman" w:hAnsi="Times New Roman" w:cs="Times New Roman"/>
        </w:rPr>
      </w:pPr>
    </w:p>
    <w:p w14:paraId="38E36197" w14:textId="77777777" w:rsidR="00604823" w:rsidRDefault="00604823" w:rsidP="00017140">
      <w:pPr>
        <w:rPr>
          <w:rFonts w:ascii="Times New Roman" w:hAnsi="Times New Roman" w:cs="Times New Roman"/>
          <w:iCs/>
        </w:rPr>
      </w:pPr>
    </w:p>
    <w:p w14:paraId="0623A7E3" w14:textId="674923EB" w:rsidR="00604823" w:rsidRPr="00137749" w:rsidRDefault="00137749" w:rsidP="00017140">
      <w:pPr>
        <w:rPr>
          <w:rFonts w:ascii="Times New Roman" w:hAnsi="Times New Roman" w:cs="Times New Roman"/>
          <w:iCs/>
          <w:sz w:val="28"/>
          <w:szCs w:val="28"/>
        </w:rPr>
      </w:pPr>
      <w:r w:rsidRPr="00137749">
        <w:rPr>
          <w:rFonts w:ascii="Times New Roman" w:hAnsi="Times New Roman" w:cs="Times New Roman"/>
          <w:iCs/>
          <w:sz w:val="28"/>
          <w:szCs w:val="28"/>
        </w:rPr>
        <w:t>Teacher Comments:</w:t>
      </w:r>
    </w:p>
    <w:p w14:paraId="20EC74A0" w14:textId="77777777" w:rsidR="00604823" w:rsidRDefault="00604823" w:rsidP="00017140">
      <w:pPr>
        <w:rPr>
          <w:rFonts w:ascii="Times New Roman" w:hAnsi="Times New Roman" w:cs="Times New Roman"/>
          <w:iCs/>
        </w:rPr>
      </w:pPr>
    </w:p>
    <w:p w14:paraId="2A42EAB4" w14:textId="77777777" w:rsidR="00604823" w:rsidRDefault="00604823" w:rsidP="00017140">
      <w:pPr>
        <w:rPr>
          <w:rFonts w:ascii="Times New Roman" w:hAnsi="Times New Roman" w:cs="Times New Roman"/>
          <w:iCs/>
        </w:rPr>
      </w:pPr>
    </w:p>
    <w:p w14:paraId="6432C74B" w14:textId="77777777" w:rsidR="00604823" w:rsidRDefault="00604823" w:rsidP="00017140">
      <w:pPr>
        <w:rPr>
          <w:rFonts w:ascii="Times New Roman" w:hAnsi="Times New Roman" w:cs="Times New Roman"/>
          <w:iCs/>
        </w:rPr>
      </w:pPr>
    </w:p>
    <w:p w14:paraId="0B14622A" w14:textId="77777777" w:rsidR="00604823" w:rsidRDefault="00604823" w:rsidP="00017140">
      <w:pPr>
        <w:rPr>
          <w:rFonts w:ascii="Times New Roman" w:hAnsi="Times New Roman" w:cs="Times New Roman"/>
          <w:iCs/>
        </w:rPr>
      </w:pPr>
    </w:p>
    <w:p w14:paraId="28069789" w14:textId="77777777" w:rsidR="00604823" w:rsidRDefault="00604823" w:rsidP="00017140">
      <w:pPr>
        <w:rPr>
          <w:rFonts w:ascii="Times New Roman" w:hAnsi="Times New Roman" w:cs="Times New Roman"/>
          <w:iCs/>
        </w:rPr>
      </w:pPr>
    </w:p>
    <w:p w14:paraId="1FF0380A" w14:textId="77777777" w:rsidR="00604823" w:rsidRDefault="00604823" w:rsidP="00017140">
      <w:pPr>
        <w:rPr>
          <w:rFonts w:ascii="Times New Roman" w:hAnsi="Times New Roman" w:cs="Times New Roman"/>
          <w:iCs/>
        </w:rPr>
      </w:pPr>
    </w:p>
    <w:p w14:paraId="5DA2A63B" w14:textId="77777777" w:rsidR="00604823" w:rsidRDefault="00604823" w:rsidP="00017140">
      <w:pPr>
        <w:rPr>
          <w:rFonts w:ascii="Times New Roman" w:hAnsi="Times New Roman" w:cs="Times New Roman"/>
          <w:iCs/>
        </w:rPr>
      </w:pPr>
    </w:p>
    <w:p w14:paraId="43D01407" w14:textId="77777777" w:rsidR="00604823" w:rsidRDefault="00604823" w:rsidP="00017140">
      <w:pPr>
        <w:rPr>
          <w:rFonts w:ascii="Times New Roman" w:hAnsi="Times New Roman" w:cs="Times New Roman"/>
          <w:iCs/>
        </w:rPr>
      </w:pPr>
    </w:p>
    <w:p w14:paraId="209D2E48" w14:textId="77777777" w:rsidR="00604823" w:rsidRDefault="00604823" w:rsidP="00017140">
      <w:pPr>
        <w:rPr>
          <w:rFonts w:ascii="Times New Roman" w:hAnsi="Times New Roman" w:cs="Times New Roman"/>
          <w:iCs/>
        </w:rPr>
      </w:pPr>
    </w:p>
    <w:p w14:paraId="49053C8C" w14:textId="77777777" w:rsidR="00604823" w:rsidRDefault="00604823" w:rsidP="00017140">
      <w:pPr>
        <w:rPr>
          <w:rFonts w:ascii="Times New Roman" w:hAnsi="Times New Roman" w:cs="Times New Roman"/>
          <w:iCs/>
        </w:rPr>
      </w:pPr>
    </w:p>
    <w:p w14:paraId="68F0B022" w14:textId="77777777" w:rsidR="00604823" w:rsidRDefault="00604823" w:rsidP="00017140">
      <w:pPr>
        <w:rPr>
          <w:rFonts w:ascii="Times New Roman" w:hAnsi="Times New Roman" w:cs="Times New Roman"/>
          <w:iCs/>
        </w:rPr>
      </w:pPr>
    </w:p>
    <w:p w14:paraId="74A1EA0E" w14:textId="539C428C" w:rsidR="00604823" w:rsidRDefault="00137749" w:rsidP="00137749">
      <w:pPr>
        <w:jc w:val="right"/>
        <w:rPr>
          <w:rFonts w:ascii="Times New Roman" w:hAnsi="Times New Roman" w:cs="Times New Roman"/>
          <w:iCs/>
        </w:rPr>
      </w:pPr>
      <w:r>
        <w:rPr>
          <w:rFonts w:ascii="Times New Roman" w:hAnsi="Times New Roman" w:cs="Times New Roman"/>
          <w:iCs/>
        </w:rPr>
        <w:t>---------------</w:t>
      </w:r>
    </w:p>
    <w:p w14:paraId="7BF3D0C0" w14:textId="6DB34511" w:rsidR="00137749" w:rsidRDefault="00137749" w:rsidP="00137749">
      <w:pPr>
        <w:jc w:val="right"/>
        <w:rPr>
          <w:rFonts w:ascii="Times New Roman" w:hAnsi="Times New Roman" w:cs="Times New Roman"/>
          <w:iCs/>
        </w:rPr>
      </w:pPr>
      <w:r>
        <w:rPr>
          <w:rFonts w:ascii="Times New Roman" w:hAnsi="Times New Roman" w:cs="Times New Roman"/>
          <w:iCs/>
        </w:rPr>
        <w:t>80</w:t>
      </w:r>
      <w:r>
        <w:rPr>
          <w:rFonts w:ascii="Times New Roman" w:hAnsi="Times New Roman" w:cs="Times New Roman"/>
          <w:iCs/>
        </w:rPr>
        <w:tab/>
        <w:t xml:space="preserve"> </w:t>
      </w:r>
    </w:p>
    <w:p w14:paraId="34990721" w14:textId="77777777" w:rsidR="00137749" w:rsidRDefault="00137749" w:rsidP="00137749">
      <w:pPr>
        <w:jc w:val="right"/>
        <w:rPr>
          <w:rFonts w:ascii="Times New Roman" w:hAnsi="Times New Roman" w:cs="Times New Roman"/>
          <w:iCs/>
        </w:rPr>
      </w:pPr>
    </w:p>
    <w:p w14:paraId="59A2A7F1" w14:textId="0FFB9685" w:rsidR="00017140" w:rsidRPr="005B763D" w:rsidRDefault="00604823" w:rsidP="00017140">
      <w:pPr>
        <w:rPr>
          <w:rFonts w:ascii="Times New Roman" w:hAnsi="Times New Roman" w:cs="Times New Roman"/>
          <w:iCs/>
        </w:rPr>
      </w:pPr>
      <w:r>
        <w:rPr>
          <w:rFonts w:ascii="Times New Roman" w:hAnsi="Times New Roman" w:cs="Times New Roman"/>
          <w:iCs/>
        </w:rPr>
        <w:lastRenderedPageBreak/>
        <w:t>Biology (</w:t>
      </w:r>
      <w:r w:rsidR="00017140" w:rsidRPr="005B763D">
        <w:rPr>
          <w:rFonts w:ascii="Times New Roman" w:hAnsi="Times New Roman" w:cs="Times New Roman"/>
          <w:iCs/>
        </w:rPr>
        <w:t>Honors</w:t>
      </w:r>
      <w:r>
        <w:rPr>
          <w:rFonts w:ascii="Times New Roman" w:hAnsi="Times New Roman" w:cs="Times New Roman"/>
          <w:iCs/>
        </w:rPr>
        <w:t>)</w:t>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r w:rsidR="00017140" w:rsidRPr="005B763D">
        <w:rPr>
          <w:rFonts w:ascii="Times New Roman" w:hAnsi="Times New Roman" w:cs="Times New Roman"/>
          <w:iCs/>
        </w:rPr>
        <w:tab/>
      </w:r>
    </w:p>
    <w:p w14:paraId="5297C515" w14:textId="17FC825F" w:rsidR="00017140" w:rsidRPr="005B763D" w:rsidRDefault="00017140" w:rsidP="00604823">
      <w:pPr>
        <w:rPr>
          <w:rFonts w:ascii="Times New Roman" w:hAnsi="Times New Roman" w:cs="Times New Roman"/>
        </w:rPr>
      </w:pPr>
      <w:r w:rsidRPr="005B763D">
        <w:rPr>
          <w:rFonts w:ascii="Times New Roman" w:hAnsi="Times New Roman" w:cs="Times New Roman"/>
          <w:iCs/>
        </w:rPr>
        <w:t>Writing: Working in a Protein Factory</w:t>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r w:rsidRPr="005B763D">
        <w:rPr>
          <w:rFonts w:ascii="Times New Roman" w:hAnsi="Times New Roman" w:cs="Times New Roman"/>
          <w:iCs/>
        </w:rPr>
        <w:tab/>
      </w:r>
    </w:p>
    <w:p w14:paraId="23708FDF" w14:textId="77777777" w:rsidR="00017140" w:rsidRPr="005B763D" w:rsidRDefault="00017140" w:rsidP="00017140">
      <w:pPr>
        <w:rPr>
          <w:rFonts w:ascii="Times New Roman" w:hAnsi="Times New Roman" w:cs="Times New Roman"/>
          <w:iCs/>
        </w:rPr>
      </w:pPr>
    </w:p>
    <w:p w14:paraId="304C1E4D" w14:textId="77777777" w:rsidR="00017140" w:rsidRPr="005B763D" w:rsidRDefault="00017140" w:rsidP="00017140">
      <w:pPr>
        <w:rPr>
          <w:rFonts w:ascii="Times New Roman" w:hAnsi="Times New Roman" w:cs="Times New Roman"/>
          <w:b/>
          <w:bCs/>
          <w:iCs/>
        </w:rPr>
      </w:pPr>
      <w:r w:rsidRPr="005B763D">
        <w:rPr>
          <w:rFonts w:ascii="Times New Roman" w:hAnsi="Times New Roman" w:cs="Times New Roman"/>
          <w:b/>
          <w:bCs/>
          <w:iCs/>
          <w:noProof/>
        </w:rPr>
        <mc:AlternateContent>
          <mc:Choice Requires="wps">
            <w:drawing>
              <wp:inline distT="0" distB="0" distL="0" distR="0" wp14:anchorId="35DF16D1" wp14:editId="4A7B2A84">
                <wp:extent cx="6675120" cy="311150"/>
                <wp:effectExtent l="7620" t="11430" r="13335" b="10795"/>
                <wp:docPr id="546"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11150"/>
                        </a:xfrm>
                        <a:prstGeom prst="rect">
                          <a:avLst/>
                        </a:prstGeom>
                        <a:solidFill>
                          <a:srgbClr val="F2F2F2"/>
                        </a:solidFill>
                        <a:ln w="9525">
                          <a:solidFill>
                            <a:srgbClr val="000000"/>
                          </a:solidFill>
                          <a:miter lim="800000"/>
                          <a:headEnd/>
                          <a:tailEnd/>
                        </a:ln>
                      </wps:spPr>
                      <wps:txbx>
                        <w:txbxContent>
                          <w:p w14:paraId="1A760ACB" w14:textId="519C34A0" w:rsidR="0063456E" w:rsidRPr="00017140" w:rsidRDefault="0063456E" w:rsidP="00017140">
                            <w:pPr>
                              <w:rPr>
                                <w:rFonts w:ascii="Times New Roman" w:hAnsi="Times New Roman" w:cs="Times New Roman"/>
                              </w:rPr>
                            </w:pPr>
                            <w:r>
                              <w:rPr>
                                <w:rFonts w:ascii="Times New Roman" w:hAnsi="Times New Roman" w:cs="Times New Roman"/>
                                <w:b/>
                              </w:rPr>
                              <w:t>Objective 4</w:t>
                            </w:r>
                            <w:r w:rsidRPr="00017140">
                              <w:rPr>
                                <w:rFonts w:ascii="Times New Roman" w:hAnsi="Times New Roman" w:cs="Times New Roman"/>
                                <w:b/>
                              </w:rPr>
                              <w:t>:</w:t>
                            </w:r>
                            <w:r w:rsidRPr="00017140">
                              <w:rPr>
                                <w:rFonts w:ascii="Times New Roman" w:hAnsi="Times New Roman" w:cs="Times New Roman"/>
                              </w:rPr>
                              <w:t xml:space="preserve"> </w:t>
                            </w:r>
                            <w:r w:rsidRPr="00017140">
                              <w:rPr>
                                <w:rFonts w:ascii="Times New Roman" w:hAnsi="Times New Roman" w:cs="Times New Roman"/>
                              </w:rPr>
                              <w:tab/>
                              <w:t xml:space="preserve">Explain how DNA and RNA code for proteins and determine traits. </w:t>
                            </w:r>
                          </w:p>
                        </w:txbxContent>
                      </wps:txbx>
                      <wps:bodyPr rot="0" vert="horz" wrap="square" lIns="91440" tIns="45720" rIns="91440" bIns="45720" anchor="t" anchorCtr="0" upright="1">
                        <a:noAutofit/>
                      </wps:bodyPr>
                    </wps:wsp>
                  </a:graphicData>
                </a:graphic>
              </wp:inline>
            </w:drawing>
          </mc:Choice>
          <mc:Fallback>
            <w:pict>
              <v:shape id="Text Box 546" o:spid="_x0000_s1038" type="#_x0000_t202" style="width:525.6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" fillcolor="#f2f2f2">
                <v:textbox>
                  <w:txbxContent>
                    <w:p w14:paraId="1A760ACB" w14:textId="519C34A0" w:rsidR="0063456E" w:rsidRPr="00017140" w:rsidRDefault="0063456E" w:rsidP="00017140">
                      <w:pPr>
                        <w:rPr>
                          <w:rFonts w:ascii="Times New Roman" w:hAnsi="Times New Roman" w:cs="Times New Roman"/>
                        </w:rPr>
                      </w:pPr>
                      <w:r>
                        <w:rPr>
                          <w:rFonts w:ascii="Times New Roman" w:hAnsi="Times New Roman" w:cs="Times New Roman"/>
                          <w:b/>
                        </w:rPr>
                        <w:t>Objective 4</w:t>
                      </w:r>
                      <w:r w:rsidRPr="00017140">
                        <w:rPr>
                          <w:rFonts w:ascii="Times New Roman" w:hAnsi="Times New Roman" w:cs="Times New Roman"/>
                          <w:b/>
                        </w:rPr>
                        <w:t>:</w:t>
                      </w:r>
                      <w:r w:rsidRPr="00017140">
                        <w:rPr>
                          <w:rFonts w:ascii="Times New Roman" w:hAnsi="Times New Roman" w:cs="Times New Roman"/>
                        </w:rPr>
                        <w:t xml:space="preserve"> </w:t>
                      </w:r>
                      <w:r w:rsidRPr="00017140">
                        <w:rPr>
                          <w:rFonts w:ascii="Times New Roman" w:hAnsi="Times New Roman" w:cs="Times New Roman"/>
                        </w:rPr>
                        <w:tab/>
                        <w:t xml:space="preserve">Explain how DNA and RNA code for proteins and determine traits. </w:t>
                      </w:r>
                    </w:p>
                  </w:txbxContent>
                </v:textbox>
                <w10:anchorlock/>
              </v:shape>
            </w:pict>
          </mc:Fallback>
        </mc:AlternateContent>
      </w:r>
    </w:p>
    <w:p w14:paraId="733343F7" w14:textId="77777777" w:rsidR="00017140" w:rsidRPr="005B763D" w:rsidRDefault="00017140" w:rsidP="00017140">
      <w:pPr>
        <w:rPr>
          <w:rFonts w:ascii="Times New Roman" w:hAnsi="Times New Roman" w:cs="Times New Roman"/>
          <w:b/>
          <w:bCs/>
          <w:iCs/>
        </w:rPr>
      </w:pPr>
    </w:p>
    <w:p w14:paraId="10C34C53" w14:textId="77777777" w:rsidR="00017140" w:rsidRPr="005B763D" w:rsidRDefault="00017140" w:rsidP="00017140">
      <w:pPr>
        <w:rPr>
          <w:rFonts w:ascii="Times New Roman" w:hAnsi="Times New Roman" w:cs="Times New Roman"/>
        </w:rPr>
      </w:pPr>
      <w:r w:rsidRPr="005B763D">
        <w:rPr>
          <w:rFonts w:ascii="Times New Roman" w:hAnsi="Times New Roman" w:cs="Times New Roman"/>
          <w:b/>
        </w:rPr>
        <w:t xml:space="preserve">Introduction: </w:t>
      </w:r>
    </w:p>
    <w:p w14:paraId="2F53CDB7" w14:textId="77777777" w:rsidR="00017140" w:rsidRPr="005B763D" w:rsidRDefault="00017140" w:rsidP="00017140">
      <w:pPr>
        <w:pStyle w:val="Normal1"/>
        <w:spacing w:after="0" w:line="240" w:lineRule="auto"/>
        <w:ind w:firstLine="720"/>
        <w:rPr>
          <w:rFonts w:ascii="Times New Roman" w:hAnsi="Times New Roman" w:cs="Times New Roman"/>
          <w:sz w:val="24"/>
          <w:szCs w:val="24"/>
        </w:rPr>
      </w:pPr>
      <w:r w:rsidRPr="005B763D">
        <w:rPr>
          <w:rFonts w:ascii="Times New Roman" w:hAnsi="Times New Roman" w:cs="Times New Roman"/>
          <w:sz w:val="24"/>
          <w:szCs w:val="24"/>
        </w:rPr>
        <w:t>Cheeseburgers, steaks, tuna! Sounds yummy right? Not only are these foods good to eat, they provide us with a much needed organic macromolecule – proteins. Proteins are essential to life – we break proteins down into the amino acids that are used by our bodies to make muscles, hair, and antibodies. Most of our physical traits such as eye color and skin tone are due to the proteins are bodies make from the amino acids we get from eating and breaking down proteins. So how do we make these important molecules? Each of our cells carries instruction within our DNA to make proteins. Proteins are coded for by our DNA in the nucleus and are assembled in the cytoplasm at the ribosomes. The cells’ machinery must work together to make the proteins – if one part fails, the protein is not made!</w:t>
      </w:r>
    </w:p>
    <w:p w14:paraId="3D07BCD9" w14:textId="77777777" w:rsidR="00017140" w:rsidRPr="005B763D" w:rsidRDefault="00017140" w:rsidP="00017140">
      <w:pPr>
        <w:rPr>
          <w:rFonts w:ascii="Times New Roman" w:hAnsi="Times New Roman" w:cs="Times New Roman"/>
          <w:b/>
        </w:rPr>
      </w:pPr>
    </w:p>
    <w:p w14:paraId="6CE4A2BA" w14:textId="77777777" w:rsidR="00017140" w:rsidRPr="005B763D" w:rsidRDefault="00017140" w:rsidP="00017140">
      <w:pPr>
        <w:rPr>
          <w:rFonts w:ascii="Times New Roman" w:hAnsi="Times New Roman" w:cs="Times New Roman"/>
        </w:rPr>
      </w:pPr>
      <w:r w:rsidRPr="005B763D">
        <w:rPr>
          <w:rFonts w:ascii="Times New Roman" w:hAnsi="Times New Roman" w:cs="Times New Roman"/>
          <w:b/>
        </w:rPr>
        <w:t xml:space="preserve">Procedure: </w:t>
      </w:r>
    </w:p>
    <w:p w14:paraId="1A43A7DE" w14:textId="77777777" w:rsidR="00017140" w:rsidRPr="005B763D" w:rsidRDefault="00017140" w:rsidP="00017140">
      <w:pPr>
        <w:pStyle w:val="Normal1"/>
        <w:spacing w:after="0" w:line="240" w:lineRule="auto"/>
        <w:ind w:firstLine="720"/>
        <w:rPr>
          <w:rFonts w:ascii="Times New Roman" w:hAnsi="Times New Roman" w:cs="Times New Roman"/>
          <w:sz w:val="24"/>
          <w:szCs w:val="24"/>
        </w:rPr>
      </w:pPr>
      <w:r w:rsidRPr="005B763D">
        <w:rPr>
          <w:rFonts w:ascii="Times New Roman" w:hAnsi="Times New Roman" w:cs="Times New Roman"/>
          <w:sz w:val="24"/>
          <w:szCs w:val="24"/>
        </w:rPr>
        <w:t xml:space="preserve">You are to create a manual for new employees of a </w:t>
      </w:r>
      <w:proofErr w:type="gramStart"/>
      <w:r w:rsidRPr="005B763D">
        <w:rPr>
          <w:rFonts w:ascii="Times New Roman" w:hAnsi="Times New Roman" w:cs="Times New Roman"/>
          <w:sz w:val="24"/>
          <w:szCs w:val="24"/>
        </w:rPr>
        <w:t>protein making</w:t>
      </w:r>
      <w:proofErr w:type="gramEnd"/>
      <w:r w:rsidRPr="005B763D">
        <w:rPr>
          <w:rFonts w:ascii="Times New Roman" w:hAnsi="Times New Roman" w:cs="Times New Roman"/>
          <w:sz w:val="24"/>
          <w:szCs w:val="24"/>
        </w:rPr>
        <w:t xml:space="preserve"> factory – similar to a manual that might be written to explain the jobs of each person in an assembly line used to make bikes or cars or to make food in a restaurant. The idea that the cell is a system just like an assembly line at a factory or restaurant helps students to develop an understanding that each job is important – just think what would happen in a restaurant if the dishwasher didn’t do their job!</w:t>
      </w:r>
    </w:p>
    <w:p w14:paraId="308BB183" w14:textId="77777777" w:rsidR="00017140" w:rsidRPr="005B763D" w:rsidRDefault="00017140" w:rsidP="00017140">
      <w:pPr>
        <w:pStyle w:val="Normal1"/>
        <w:spacing w:after="0" w:line="240" w:lineRule="auto"/>
        <w:ind w:firstLine="720"/>
        <w:rPr>
          <w:rFonts w:ascii="Times New Roman" w:hAnsi="Times New Roman" w:cs="Times New Roman"/>
          <w:sz w:val="24"/>
          <w:szCs w:val="24"/>
        </w:rPr>
      </w:pPr>
      <w:r w:rsidRPr="005B763D">
        <w:rPr>
          <w:rFonts w:ascii="Times New Roman" w:hAnsi="Times New Roman" w:cs="Times New Roman"/>
          <w:sz w:val="24"/>
          <w:szCs w:val="24"/>
        </w:rPr>
        <w:t xml:space="preserve">Your company, Manuals R Us, has been hired to develop a manual/employee packet (written, digital or video) for training new employees of the Protein Factory. Your job is to list each job and then a job description including the role of the worker and any safety concerns with the job. Jobs descriptions for the following MUST be included: Nucleus, ribosomes, DNA, mRNA, </w:t>
      </w:r>
      <w:proofErr w:type="spellStart"/>
      <w:r w:rsidRPr="005B763D">
        <w:rPr>
          <w:rFonts w:ascii="Times New Roman" w:hAnsi="Times New Roman" w:cs="Times New Roman"/>
          <w:sz w:val="24"/>
          <w:szCs w:val="24"/>
        </w:rPr>
        <w:t>tRNA</w:t>
      </w:r>
      <w:proofErr w:type="spellEnd"/>
      <w:r w:rsidRPr="005B763D">
        <w:rPr>
          <w:rFonts w:ascii="Times New Roman" w:hAnsi="Times New Roman" w:cs="Times New Roman"/>
          <w:sz w:val="24"/>
          <w:szCs w:val="24"/>
        </w:rPr>
        <w:t xml:space="preserve">, nucleotides, initiation factors, termination factors and enzymes such as: helicase, RNA polymerase, </w:t>
      </w:r>
      <w:proofErr w:type="spellStart"/>
      <w:r w:rsidRPr="005B763D">
        <w:rPr>
          <w:rFonts w:ascii="Times New Roman" w:hAnsi="Times New Roman" w:cs="Times New Roman"/>
          <w:sz w:val="24"/>
          <w:szCs w:val="24"/>
        </w:rPr>
        <w:t>aminoacyl</w:t>
      </w:r>
      <w:proofErr w:type="spellEnd"/>
      <w:r w:rsidRPr="005B763D">
        <w:rPr>
          <w:rFonts w:ascii="Times New Roman" w:hAnsi="Times New Roman" w:cs="Times New Roman"/>
          <w:sz w:val="24"/>
          <w:szCs w:val="24"/>
        </w:rPr>
        <w:t xml:space="preserve"> </w:t>
      </w:r>
      <w:proofErr w:type="spellStart"/>
      <w:r w:rsidRPr="005B763D">
        <w:rPr>
          <w:rFonts w:ascii="Times New Roman" w:hAnsi="Times New Roman" w:cs="Times New Roman"/>
          <w:sz w:val="24"/>
          <w:szCs w:val="24"/>
        </w:rPr>
        <w:t>tRNA</w:t>
      </w:r>
      <w:proofErr w:type="spellEnd"/>
      <w:r w:rsidRPr="005B763D">
        <w:rPr>
          <w:rFonts w:ascii="Times New Roman" w:hAnsi="Times New Roman" w:cs="Times New Roman"/>
          <w:sz w:val="24"/>
          <w:szCs w:val="24"/>
        </w:rPr>
        <w:t xml:space="preserve"> </w:t>
      </w:r>
      <w:proofErr w:type="spellStart"/>
      <w:r w:rsidRPr="005B763D">
        <w:rPr>
          <w:rFonts w:ascii="Times New Roman" w:hAnsi="Times New Roman" w:cs="Times New Roman"/>
          <w:sz w:val="24"/>
          <w:szCs w:val="24"/>
        </w:rPr>
        <w:t>synthetases</w:t>
      </w:r>
      <w:proofErr w:type="spellEnd"/>
      <w:r w:rsidRPr="005B763D">
        <w:rPr>
          <w:rFonts w:ascii="Times New Roman" w:hAnsi="Times New Roman" w:cs="Times New Roman"/>
          <w:sz w:val="24"/>
          <w:szCs w:val="24"/>
        </w:rPr>
        <w:t>. Research to determine if there are other key jobs to include in your manual.</w:t>
      </w:r>
    </w:p>
    <w:p w14:paraId="7A25BB77" w14:textId="77777777" w:rsidR="00017140" w:rsidRPr="005B763D" w:rsidRDefault="00017140" w:rsidP="00017140">
      <w:pPr>
        <w:pStyle w:val="Normal1"/>
        <w:spacing w:after="0" w:line="240" w:lineRule="auto"/>
        <w:ind w:firstLine="720"/>
        <w:rPr>
          <w:rFonts w:ascii="Times New Roman" w:hAnsi="Times New Roman" w:cs="Times New Roman"/>
          <w:sz w:val="24"/>
          <w:szCs w:val="24"/>
        </w:rPr>
      </w:pPr>
    </w:p>
    <w:p w14:paraId="1495AC02" w14:textId="77777777" w:rsidR="00017140" w:rsidRPr="005B763D" w:rsidRDefault="00017140" w:rsidP="00017140">
      <w:pPr>
        <w:pStyle w:val="Normal1"/>
        <w:spacing w:after="0" w:line="240" w:lineRule="auto"/>
        <w:ind w:firstLine="720"/>
        <w:rPr>
          <w:rFonts w:ascii="Times New Roman" w:hAnsi="Times New Roman" w:cs="Times New Roman"/>
          <w:sz w:val="24"/>
          <w:szCs w:val="24"/>
        </w:rPr>
      </w:pPr>
      <w:r w:rsidRPr="005B763D">
        <w:rPr>
          <w:rFonts w:ascii="Times New Roman" w:hAnsi="Times New Roman" w:cs="Times New Roman"/>
          <w:sz w:val="24"/>
          <w:szCs w:val="24"/>
        </w:rPr>
        <w:t>Your manual/employee packet needs to answer the following questions (employees will have questions once they read their manual!) – this could be done as an FAQ page.</w:t>
      </w:r>
    </w:p>
    <w:p w14:paraId="4CF4923B"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Who is in charge of the factory?</w:t>
      </w:r>
    </w:p>
    <w:p w14:paraId="5D9AC28A"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What happens if I show up 5 minutes late for work?</w:t>
      </w:r>
    </w:p>
    <w:p w14:paraId="1526118F"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 xml:space="preserve">What is the hierarchy of employees – who is at the top and the order in which the rest </w:t>
      </w:r>
      <w:proofErr w:type="gramStart"/>
      <w:r w:rsidRPr="005B763D">
        <w:rPr>
          <w:rFonts w:ascii="Times New Roman" w:hAnsi="Times New Roman" w:cs="Times New Roman"/>
          <w:sz w:val="24"/>
          <w:szCs w:val="24"/>
        </w:rPr>
        <w:t>follows.</w:t>
      </w:r>
      <w:proofErr w:type="gramEnd"/>
      <w:r w:rsidRPr="005B763D">
        <w:rPr>
          <w:rFonts w:ascii="Times New Roman" w:hAnsi="Times New Roman" w:cs="Times New Roman"/>
          <w:sz w:val="24"/>
          <w:szCs w:val="24"/>
        </w:rPr>
        <w:t xml:space="preserve"> Who is at the end of the line?</w:t>
      </w:r>
    </w:p>
    <w:p w14:paraId="707C643A"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Do we all get paid the same? Why or why not?</w:t>
      </w:r>
    </w:p>
    <w:p w14:paraId="6F1DF7A2"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What job(s) get paid the most? Why?</w:t>
      </w:r>
    </w:p>
    <w:p w14:paraId="6BB1F7B6"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Who will I be working with the most closely? (</w:t>
      </w:r>
      <w:proofErr w:type="gramStart"/>
      <w:r w:rsidRPr="005B763D">
        <w:rPr>
          <w:rFonts w:ascii="Times New Roman" w:hAnsi="Times New Roman" w:cs="Times New Roman"/>
          <w:sz w:val="24"/>
          <w:szCs w:val="24"/>
        </w:rPr>
        <w:t>answer</w:t>
      </w:r>
      <w:proofErr w:type="gramEnd"/>
      <w:r w:rsidRPr="005B763D">
        <w:rPr>
          <w:rFonts w:ascii="Times New Roman" w:hAnsi="Times New Roman" w:cs="Times New Roman"/>
          <w:sz w:val="24"/>
          <w:szCs w:val="24"/>
        </w:rPr>
        <w:t xml:space="preserve"> from the perspective of the ORDER of protein synthesis). Why must I work with them?</w:t>
      </w:r>
    </w:p>
    <w:p w14:paraId="2578F6AE"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What happens if I am sick one day – can someone else fill in for me?</w:t>
      </w:r>
    </w:p>
    <w:p w14:paraId="2C9C4AE7"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Why do I not have any vacation days?</w:t>
      </w:r>
    </w:p>
    <w:p w14:paraId="02F243A8"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Will my job change? Will I be able to move up the ladder in the hierarchy of making proteins?</w:t>
      </w:r>
    </w:p>
    <w:p w14:paraId="231A3F4D" w14:textId="77777777" w:rsidR="00017140" w:rsidRPr="005B763D" w:rsidRDefault="00017140" w:rsidP="00017140">
      <w:pPr>
        <w:pStyle w:val="Normal1"/>
        <w:numPr>
          <w:ilvl w:val="0"/>
          <w:numId w:val="22"/>
        </w:numPr>
        <w:spacing w:after="0"/>
        <w:ind w:hanging="359"/>
        <w:contextualSpacing/>
        <w:rPr>
          <w:rFonts w:ascii="Times New Roman" w:hAnsi="Times New Roman" w:cs="Times New Roman"/>
          <w:sz w:val="24"/>
          <w:szCs w:val="24"/>
        </w:rPr>
      </w:pPr>
      <w:r w:rsidRPr="005B763D">
        <w:rPr>
          <w:rFonts w:ascii="Times New Roman" w:hAnsi="Times New Roman" w:cs="Times New Roman"/>
          <w:sz w:val="24"/>
          <w:szCs w:val="24"/>
        </w:rPr>
        <w:t>What happens if I do my job incorrectly? Will I be fired or destroyed? What is the effect on the other workers? What is the effect on the final product?</w:t>
      </w:r>
    </w:p>
    <w:p w14:paraId="40FB3A73" w14:textId="77777777" w:rsidR="00017140" w:rsidRPr="005B763D" w:rsidRDefault="00017140" w:rsidP="00017140">
      <w:pPr>
        <w:pStyle w:val="Normal1"/>
        <w:spacing w:after="0"/>
        <w:contextualSpacing/>
        <w:rPr>
          <w:rFonts w:ascii="Times New Roman" w:hAnsi="Times New Roman" w:cs="Times New Roman"/>
          <w:sz w:val="24"/>
          <w:szCs w:val="24"/>
        </w:rPr>
      </w:pPr>
    </w:p>
    <w:p w14:paraId="00FE3795" w14:textId="77777777" w:rsidR="00017140" w:rsidRPr="005B763D" w:rsidRDefault="00017140" w:rsidP="00017140">
      <w:pPr>
        <w:pStyle w:val="Normal1"/>
        <w:spacing w:after="0"/>
        <w:contextualSpacing/>
        <w:rPr>
          <w:rFonts w:ascii="Times New Roman" w:hAnsi="Times New Roman" w:cs="Times New Roman"/>
          <w:sz w:val="24"/>
          <w:szCs w:val="24"/>
        </w:rPr>
      </w:pPr>
    </w:p>
    <w:p w14:paraId="33A6EE86" w14:textId="77777777" w:rsidR="00017140" w:rsidRPr="005B763D" w:rsidRDefault="00017140" w:rsidP="00017140">
      <w:pPr>
        <w:pStyle w:val="Normal1"/>
        <w:spacing w:after="0"/>
        <w:contextualSpacing/>
        <w:rPr>
          <w:rFonts w:ascii="Times New Roman" w:hAnsi="Times New Roman" w:cs="Times New Roman"/>
          <w:sz w:val="24"/>
          <w:szCs w:val="24"/>
        </w:rPr>
      </w:pPr>
    </w:p>
    <w:p w14:paraId="261968A5" w14:textId="77777777" w:rsidR="00017140" w:rsidRPr="005B763D" w:rsidRDefault="00017140" w:rsidP="00017140">
      <w:pPr>
        <w:pStyle w:val="Normal1"/>
        <w:spacing w:after="0"/>
        <w:contextualSpacing/>
        <w:rPr>
          <w:rFonts w:ascii="Times New Roman" w:hAnsi="Times New Roman" w:cs="Times New Roman"/>
          <w:sz w:val="24"/>
          <w:szCs w:val="24"/>
        </w:rPr>
      </w:pPr>
      <w:r w:rsidRPr="005B763D">
        <w:rPr>
          <w:rFonts w:ascii="Times New Roman" w:hAnsi="Times New Roman" w:cs="Times New Roman"/>
          <w:sz w:val="24"/>
          <w:szCs w:val="24"/>
        </w:rPr>
        <w:t>You may work individually or with a partner to complete this writing assignment.</w:t>
      </w:r>
    </w:p>
    <w:p w14:paraId="37D03861" w14:textId="77777777" w:rsidR="00017140" w:rsidRPr="005B763D" w:rsidRDefault="00017140" w:rsidP="00017140">
      <w:pPr>
        <w:rPr>
          <w:rFonts w:ascii="Times New Roman" w:hAnsi="Times New Roman" w:cs="Times New Roman"/>
          <w:b/>
        </w:rPr>
      </w:pPr>
      <w:r w:rsidRPr="005B763D">
        <w:rPr>
          <w:rFonts w:ascii="Times New Roman" w:hAnsi="Times New Roman" w:cs="Times New Roman"/>
          <w:b/>
        </w:rPr>
        <w:br w:type="page"/>
      </w:r>
    </w:p>
    <w:p w14:paraId="4A0FA66F" w14:textId="77777777" w:rsidR="00017140" w:rsidRPr="005B763D" w:rsidRDefault="00017140" w:rsidP="00017140">
      <w:pPr>
        <w:rPr>
          <w:rFonts w:ascii="Times New Roman" w:hAnsi="Times New Roman" w:cs="Times New Roman"/>
          <w:b/>
        </w:rPr>
      </w:pPr>
      <w:r w:rsidRPr="005B763D">
        <w:rPr>
          <w:rFonts w:ascii="Times New Roman" w:hAnsi="Times New Roman" w:cs="Times New Roman"/>
          <w:b/>
        </w:rPr>
        <w:lastRenderedPageBreak/>
        <w:t>Scoring Rubric</w:t>
      </w:r>
    </w:p>
    <w:tbl>
      <w:tblPr>
        <w:tblW w:w="5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348"/>
        <w:gridCol w:w="877"/>
        <w:gridCol w:w="1103"/>
      </w:tblGrid>
      <w:tr w:rsidR="00017140" w:rsidRPr="005B763D" w14:paraId="543327C4" w14:textId="77777777" w:rsidTr="00EC69C2">
        <w:tc>
          <w:tcPr>
            <w:tcW w:w="3348" w:type="dxa"/>
            <w:shd w:val="clear" w:color="auto" w:fill="F2F2F2" w:themeFill="background1" w:themeFillShade="F2"/>
            <w:tcMar>
              <w:left w:w="108" w:type="dxa"/>
              <w:right w:w="108" w:type="dxa"/>
            </w:tcMar>
            <w:vAlign w:val="center"/>
          </w:tcPr>
          <w:p w14:paraId="5570D387" w14:textId="77777777" w:rsidR="00017140" w:rsidRPr="005B763D" w:rsidRDefault="00017140" w:rsidP="00EC69C2">
            <w:pPr>
              <w:pStyle w:val="Normal1"/>
              <w:spacing w:after="0" w:line="240" w:lineRule="auto"/>
              <w:rPr>
                <w:rFonts w:ascii="Times New Roman" w:hAnsi="Times New Roman" w:cs="Times New Roman"/>
                <w:i/>
                <w:sz w:val="24"/>
                <w:szCs w:val="24"/>
              </w:rPr>
            </w:pPr>
            <w:r w:rsidRPr="005B763D">
              <w:rPr>
                <w:rFonts w:ascii="Times New Roman" w:hAnsi="Times New Roman" w:cs="Times New Roman"/>
                <w:i/>
                <w:sz w:val="24"/>
                <w:szCs w:val="24"/>
              </w:rPr>
              <w:t>Requirement</w:t>
            </w:r>
          </w:p>
        </w:tc>
        <w:tc>
          <w:tcPr>
            <w:tcW w:w="877" w:type="dxa"/>
            <w:shd w:val="clear" w:color="auto" w:fill="F2F2F2" w:themeFill="background1" w:themeFillShade="F2"/>
          </w:tcPr>
          <w:p w14:paraId="646FCEC3" w14:textId="77777777" w:rsidR="00017140" w:rsidRPr="005B763D" w:rsidRDefault="00017140" w:rsidP="00EC69C2">
            <w:pPr>
              <w:pStyle w:val="Normal1"/>
              <w:spacing w:after="0" w:line="240" w:lineRule="auto"/>
              <w:rPr>
                <w:rFonts w:ascii="Times New Roman" w:hAnsi="Times New Roman" w:cs="Times New Roman"/>
                <w:i/>
                <w:sz w:val="24"/>
                <w:szCs w:val="24"/>
              </w:rPr>
            </w:pPr>
            <w:r w:rsidRPr="005B763D">
              <w:rPr>
                <w:rFonts w:ascii="Times New Roman" w:hAnsi="Times New Roman" w:cs="Times New Roman"/>
                <w:i/>
                <w:sz w:val="24"/>
                <w:szCs w:val="24"/>
              </w:rPr>
              <w:t>Points scored</w:t>
            </w:r>
          </w:p>
        </w:tc>
        <w:tc>
          <w:tcPr>
            <w:tcW w:w="1103" w:type="dxa"/>
            <w:shd w:val="clear" w:color="auto" w:fill="F2F2F2" w:themeFill="background1" w:themeFillShade="F2"/>
            <w:tcMar>
              <w:left w:w="108" w:type="dxa"/>
              <w:right w:w="108" w:type="dxa"/>
            </w:tcMar>
            <w:vAlign w:val="center"/>
          </w:tcPr>
          <w:p w14:paraId="305BFE2F" w14:textId="77777777" w:rsidR="00017140" w:rsidRPr="005B763D" w:rsidRDefault="00017140" w:rsidP="00EC69C2">
            <w:pPr>
              <w:pStyle w:val="Normal1"/>
              <w:spacing w:after="0" w:line="240" w:lineRule="auto"/>
              <w:rPr>
                <w:rFonts w:ascii="Times New Roman" w:hAnsi="Times New Roman" w:cs="Times New Roman"/>
                <w:i/>
                <w:sz w:val="24"/>
                <w:szCs w:val="24"/>
              </w:rPr>
            </w:pPr>
            <w:r w:rsidRPr="005B763D">
              <w:rPr>
                <w:rFonts w:ascii="Times New Roman" w:hAnsi="Times New Roman" w:cs="Times New Roman"/>
                <w:i/>
                <w:sz w:val="24"/>
                <w:szCs w:val="24"/>
              </w:rPr>
              <w:t>Points possible</w:t>
            </w:r>
          </w:p>
        </w:tc>
      </w:tr>
      <w:tr w:rsidR="00017140" w:rsidRPr="005B763D" w14:paraId="203B283E" w14:textId="77777777" w:rsidTr="00EC69C2">
        <w:trPr>
          <w:trHeight w:val="376"/>
        </w:trPr>
        <w:tc>
          <w:tcPr>
            <w:tcW w:w="3348" w:type="dxa"/>
            <w:tcMar>
              <w:left w:w="108" w:type="dxa"/>
              <w:right w:w="108" w:type="dxa"/>
            </w:tcMar>
            <w:vAlign w:val="center"/>
          </w:tcPr>
          <w:p w14:paraId="49896A1C"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Title</w:t>
            </w:r>
          </w:p>
        </w:tc>
        <w:tc>
          <w:tcPr>
            <w:tcW w:w="877" w:type="dxa"/>
          </w:tcPr>
          <w:p w14:paraId="37B8A132"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410CB9A8"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2</w:t>
            </w:r>
          </w:p>
        </w:tc>
      </w:tr>
      <w:tr w:rsidR="00017140" w:rsidRPr="005B763D" w14:paraId="508A7E14" w14:textId="77777777" w:rsidTr="00EC69C2">
        <w:trPr>
          <w:trHeight w:val="376"/>
        </w:trPr>
        <w:tc>
          <w:tcPr>
            <w:tcW w:w="3348" w:type="dxa"/>
            <w:tcMar>
              <w:left w:w="108" w:type="dxa"/>
              <w:right w:w="108" w:type="dxa"/>
            </w:tcMar>
            <w:vAlign w:val="center"/>
          </w:tcPr>
          <w:p w14:paraId="18838D92"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Nucleus</w:t>
            </w:r>
          </w:p>
        </w:tc>
        <w:tc>
          <w:tcPr>
            <w:tcW w:w="877" w:type="dxa"/>
          </w:tcPr>
          <w:p w14:paraId="09DAD29D"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2ACE89D5"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10464483" w14:textId="77777777" w:rsidTr="00EC69C2">
        <w:trPr>
          <w:trHeight w:val="376"/>
        </w:trPr>
        <w:tc>
          <w:tcPr>
            <w:tcW w:w="3348" w:type="dxa"/>
            <w:tcMar>
              <w:left w:w="108" w:type="dxa"/>
              <w:right w:w="108" w:type="dxa"/>
            </w:tcMar>
            <w:vAlign w:val="center"/>
          </w:tcPr>
          <w:p w14:paraId="6C13ACF7"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Ribosome</w:t>
            </w:r>
          </w:p>
        </w:tc>
        <w:tc>
          <w:tcPr>
            <w:tcW w:w="877" w:type="dxa"/>
          </w:tcPr>
          <w:p w14:paraId="49DF688E"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1ABAEDEC"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2CDFC94D" w14:textId="77777777" w:rsidTr="00EC69C2">
        <w:trPr>
          <w:trHeight w:val="376"/>
        </w:trPr>
        <w:tc>
          <w:tcPr>
            <w:tcW w:w="3348" w:type="dxa"/>
            <w:tcMar>
              <w:left w:w="108" w:type="dxa"/>
              <w:right w:w="108" w:type="dxa"/>
            </w:tcMar>
            <w:vAlign w:val="center"/>
          </w:tcPr>
          <w:p w14:paraId="72BF1DE5"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DNA</w:t>
            </w:r>
          </w:p>
        </w:tc>
        <w:tc>
          <w:tcPr>
            <w:tcW w:w="877" w:type="dxa"/>
          </w:tcPr>
          <w:p w14:paraId="28EABEE6"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50AA35D3"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7BEDF37F" w14:textId="77777777" w:rsidTr="00EC69C2">
        <w:trPr>
          <w:trHeight w:val="376"/>
        </w:trPr>
        <w:tc>
          <w:tcPr>
            <w:tcW w:w="3348" w:type="dxa"/>
            <w:tcMar>
              <w:left w:w="108" w:type="dxa"/>
              <w:right w:w="108" w:type="dxa"/>
            </w:tcMar>
            <w:vAlign w:val="center"/>
          </w:tcPr>
          <w:p w14:paraId="203A6D29" w14:textId="77777777" w:rsidR="00017140" w:rsidRPr="005B763D" w:rsidRDefault="00017140" w:rsidP="00EC69C2">
            <w:pPr>
              <w:pStyle w:val="Normal1"/>
              <w:spacing w:after="0" w:line="240" w:lineRule="auto"/>
              <w:rPr>
                <w:rFonts w:ascii="Times New Roman" w:hAnsi="Times New Roman" w:cs="Times New Roman"/>
                <w:sz w:val="24"/>
                <w:szCs w:val="24"/>
              </w:rPr>
            </w:pPr>
            <w:proofErr w:type="gramStart"/>
            <w:r w:rsidRPr="005B763D">
              <w:rPr>
                <w:rFonts w:ascii="Times New Roman" w:hAnsi="Times New Roman" w:cs="Times New Roman"/>
                <w:sz w:val="24"/>
                <w:szCs w:val="24"/>
              </w:rPr>
              <w:t>mRNA</w:t>
            </w:r>
            <w:proofErr w:type="gramEnd"/>
          </w:p>
        </w:tc>
        <w:tc>
          <w:tcPr>
            <w:tcW w:w="877" w:type="dxa"/>
          </w:tcPr>
          <w:p w14:paraId="7C7A7DBB"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023665D9"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71FB41A5" w14:textId="77777777" w:rsidTr="00EC69C2">
        <w:trPr>
          <w:trHeight w:val="376"/>
        </w:trPr>
        <w:tc>
          <w:tcPr>
            <w:tcW w:w="3348" w:type="dxa"/>
            <w:tcMar>
              <w:left w:w="108" w:type="dxa"/>
              <w:right w:w="108" w:type="dxa"/>
            </w:tcMar>
            <w:vAlign w:val="center"/>
          </w:tcPr>
          <w:p w14:paraId="72A33BC8" w14:textId="77777777" w:rsidR="00017140" w:rsidRPr="005B763D" w:rsidRDefault="00017140" w:rsidP="00EC69C2">
            <w:pPr>
              <w:pStyle w:val="Normal1"/>
              <w:spacing w:after="0" w:line="240" w:lineRule="auto"/>
              <w:rPr>
                <w:rFonts w:ascii="Times New Roman" w:hAnsi="Times New Roman" w:cs="Times New Roman"/>
                <w:sz w:val="24"/>
                <w:szCs w:val="24"/>
              </w:rPr>
            </w:pPr>
            <w:proofErr w:type="spellStart"/>
            <w:proofErr w:type="gramStart"/>
            <w:r w:rsidRPr="005B763D">
              <w:rPr>
                <w:rFonts w:ascii="Times New Roman" w:hAnsi="Times New Roman" w:cs="Times New Roman"/>
                <w:sz w:val="24"/>
                <w:szCs w:val="24"/>
              </w:rPr>
              <w:t>tRNA</w:t>
            </w:r>
            <w:proofErr w:type="spellEnd"/>
            <w:proofErr w:type="gramEnd"/>
          </w:p>
        </w:tc>
        <w:tc>
          <w:tcPr>
            <w:tcW w:w="877" w:type="dxa"/>
          </w:tcPr>
          <w:p w14:paraId="7B39671B"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643575F6"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1E548577" w14:textId="77777777" w:rsidTr="00EC69C2">
        <w:trPr>
          <w:trHeight w:val="376"/>
        </w:trPr>
        <w:tc>
          <w:tcPr>
            <w:tcW w:w="3348" w:type="dxa"/>
            <w:tcMar>
              <w:left w:w="108" w:type="dxa"/>
              <w:right w:w="108" w:type="dxa"/>
            </w:tcMar>
            <w:vAlign w:val="center"/>
          </w:tcPr>
          <w:p w14:paraId="4F124AA1" w14:textId="77777777" w:rsidR="00017140" w:rsidRPr="005B763D" w:rsidRDefault="00017140" w:rsidP="00EC69C2">
            <w:pPr>
              <w:pStyle w:val="Normal1"/>
              <w:spacing w:after="0" w:line="240" w:lineRule="auto"/>
              <w:rPr>
                <w:rFonts w:ascii="Times New Roman" w:hAnsi="Times New Roman" w:cs="Times New Roman"/>
                <w:sz w:val="24"/>
                <w:szCs w:val="24"/>
              </w:rPr>
            </w:pPr>
            <w:proofErr w:type="gramStart"/>
            <w:r w:rsidRPr="005B763D">
              <w:rPr>
                <w:rFonts w:ascii="Times New Roman" w:hAnsi="Times New Roman" w:cs="Times New Roman"/>
                <w:sz w:val="24"/>
                <w:szCs w:val="24"/>
              </w:rPr>
              <w:t>nucleotides</w:t>
            </w:r>
            <w:proofErr w:type="gramEnd"/>
          </w:p>
        </w:tc>
        <w:tc>
          <w:tcPr>
            <w:tcW w:w="877" w:type="dxa"/>
          </w:tcPr>
          <w:p w14:paraId="0BC5EDB7"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433D362F"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079BF070" w14:textId="77777777" w:rsidTr="00EC69C2">
        <w:trPr>
          <w:trHeight w:val="376"/>
        </w:trPr>
        <w:tc>
          <w:tcPr>
            <w:tcW w:w="3348" w:type="dxa"/>
            <w:tcMar>
              <w:left w:w="108" w:type="dxa"/>
              <w:right w:w="108" w:type="dxa"/>
            </w:tcMar>
            <w:vAlign w:val="center"/>
          </w:tcPr>
          <w:p w14:paraId="2B90D849"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Enzyme(s)</w:t>
            </w:r>
          </w:p>
        </w:tc>
        <w:tc>
          <w:tcPr>
            <w:tcW w:w="877" w:type="dxa"/>
          </w:tcPr>
          <w:p w14:paraId="6EC628E1"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431B4111"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10</w:t>
            </w:r>
          </w:p>
        </w:tc>
      </w:tr>
      <w:tr w:rsidR="00017140" w:rsidRPr="005B763D" w14:paraId="7298BD73" w14:textId="77777777" w:rsidTr="00EC69C2">
        <w:trPr>
          <w:trHeight w:val="376"/>
        </w:trPr>
        <w:tc>
          <w:tcPr>
            <w:tcW w:w="3348" w:type="dxa"/>
            <w:tcMar>
              <w:left w:w="108" w:type="dxa"/>
              <w:right w:w="108" w:type="dxa"/>
            </w:tcMar>
            <w:vAlign w:val="center"/>
          </w:tcPr>
          <w:p w14:paraId="0463A234"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Amino acids</w:t>
            </w:r>
          </w:p>
        </w:tc>
        <w:tc>
          <w:tcPr>
            <w:tcW w:w="877" w:type="dxa"/>
          </w:tcPr>
          <w:p w14:paraId="7D524A20"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58F2B864"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24A63FDD" w14:textId="77777777" w:rsidTr="00EC69C2">
        <w:trPr>
          <w:trHeight w:val="376"/>
        </w:trPr>
        <w:tc>
          <w:tcPr>
            <w:tcW w:w="3348" w:type="dxa"/>
            <w:tcMar>
              <w:left w:w="108" w:type="dxa"/>
              <w:right w:w="108" w:type="dxa"/>
            </w:tcMar>
            <w:vAlign w:val="center"/>
          </w:tcPr>
          <w:p w14:paraId="68A8DEE9"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Other job(s)</w:t>
            </w:r>
          </w:p>
        </w:tc>
        <w:tc>
          <w:tcPr>
            <w:tcW w:w="877" w:type="dxa"/>
          </w:tcPr>
          <w:p w14:paraId="317C6D7B"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0D80E38D"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16</w:t>
            </w:r>
          </w:p>
        </w:tc>
      </w:tr>
      <w:tr w:rsidR="00017140" w:rsidRPr="005B763D" w14:paraId="75283488" w14:textId="77777777" w:rsidTr="00EC69C2">
        <w:trPr>
          <w:trHeight w:val="376"/>
        </w:trPr>
        <w:tc>
          <w:tcPr>
            <w:tcW w:w="3348" w:type="dxa"/>
            <w:tcMar>
              <w:left w:w="108" w:type="dxa"/>
              <w:right w:w="108" w:type="dxa"/>
            </w:tcMar>
            <w:vAlign w:val="center"/>
          </w:tcPr>
          <w:p w14:paraId="18ECB823"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Creativity</w:t>
            </w:r>
          </w:p>
        </w:tc>
        <w:tc>
          <w:tcPr>
            <w:tcW w:w="877" w:type="dxa"/>
          </w:tcPr>
          <w:p w14:paraId="4C60C8B1"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38000E0F"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4</w:t>
            </w:r>
          </w:p>
        </w:tc>
      </w:tr>
      <w:tr w:rsidR="00017140" w:rsidRPr="005B763D" w14:paraId="3F6493F1" w14:textId="77777777" w:rsidTr="00EC69C2">
        <w:trPr>
          <w:trHeight w:val="376"/>
        </w:trPr>
        <w:tc>
          <w:tcPr>
            <w:tcW w:w="3348" w:type="dxa"/>
            <w:tcMar>
              <w:left w:w="108" w:type="dxa"/>
              <w:right w:w="108" w:type="dxa"/>
            </w:tcMar>
            <w:vAlign w:val="center"/>
          </w:tcPr>
          <w:p w14:paraId="22743281"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Mechanics (grammar/spelling)</w:t>
            </w:r>
          </w:p>
        </w:tc>
        <w:tc>
          <w:tcPr>
            <w:tcW w:w="877" w:type="dxa"/>
          </w:tcPr>
          <w:p w14:paraId="5EC24452"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5DC3E63D"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10</w:t>
            </w:r>
          </w:p>
        </w:tc>
      </w:tr>
      <w:tr w:rsidR="00017140" w:rsidRPr="005B763D" w14:paraId="1457C7F7" w14:textId="77777777" w:rsidTr="00EC69C2">
        <w:trPr>
          <w:trHeight w:val="376"/>
        </w:trPr>
        <w:tc>
          <w:tcPr>
            <w:tcW w:w="3348" w:type="dxa"/>
            <w:tcMar>
              <w:left w:w="108" w:type="dxa"/>
              <w:right w:w="108" w:type="dxa"/>
            </w:tcMar>
            <w:vAlign w:val="center"/>
          </w:tcPr>
          <w:p w14:paraId="108C5FF7" w14:textId="77777777" w:rsidR="00017140" w:rsidRPr="005B763D" w:rsidRDefault="00017140" w:rsidP="00EC69C2">
            <w:pPr>
              <w:pStyle w:val="Normal1"/>
              <w:spacing w:after="0" w:line="240" w:lineRule="auto"/>
              <w:rPr>
                <w:rFonts w:ascii="Times New Roman" w:hAnsi="Times New Roman" w:cs="Times New Roman"/>
                <w:sz w:val="24"/>
                <w:szCs w:val="24"/>
              </w:rPr>
            </w:pPr>
            <w:r w:rsidRPr="005B763D">
              <w:rPr>
                <w:rFonts w:ascii="Times New Roman" w:hAnsi="Times New Roman" w:cs="Times New Roman"/>
                <w:sz w:val="24"/>
                <w:szCs w:val="24"/>
              </w:rPr>
              <w:t>Visual Display of Manual</w:t>
            </w:r>
          </w:p>
        </w:tc>
        <w:tc>
          <w:tcPr>
            <w:tcW w:w="877" w:type="dxa"/>
          </w:tcPr>
          <w:p w14:paraId="744A5148" w14:textId="77777777" w:rsidR="00017140" w:rsidRPr="005B763D" w:rsidRDefault="00017140" w:rsidP="00EC69C2">
            <w:pPr>
              <w:pStyle w:val="Normal1"/>
              <w:spacing w:after="0" w:line="240" w:lineRule="auto"/>
              <w:jc w:val="center"/>
              <w:rPr>
                <w:rFonts w:ascii="Times New Roman" w:hAnsi="Times New Roman" w:cs="Times New Roman"/>
                <w:sz w:val="24"/>
                <w:szCs w:val="24"/>
              </w:rPr>
            </w:pPr>
          </w:p>
        </w:tc>
        <w:tc>
          <w:tcPr>
            <w:tcW w:w="1103" w:type="dxa"/>
            <w:tcMar>
              <w:left w:w="108" w:type="dxa"/>
              <w:right w:w="108" w:type="dxa"/>
            </w:tcMar>
            <w:vAlign w:val="center"/>
          </w:tcPr>
          <w:p w14:paraId="621D2D17" w14:textId="77777777" w:rsidR="00017140" w:rsidRPr="005B763D" w:rsidRDefault="00017140" w:rsidP="00EC69C2">
            <w:pPr>
              <w:pStyle w:val="Normal1"/>
              <w:spacing w:after="0" w:line="240" w:lineRule="auto"/>
              <w:jc w:val="center"/>
              <w:rPr>
                <w:rFonts w:ascii="Times New Roman" w:hAnsi="Times New Roman" w:cs="Times New Roman"/>
                <w:sz w:val="24"/>
                <w:szCs w:val="24"/>
              </w:rPr>
            </w:pPr>
            <w:r w:rsidRPr="005B763D">
              <w:rPr>
                <w:rFonts w:ascii="Times New Roman" w:hAnsi="Times New Roman" w:cs="Times New Roman"/>
                <w:sz w:val="24"/>
                <w:szCs w:val="24"/>
              </w:rPr>
              <w:t>10</w:t>
            </w:r>
          </w:p>
        </w:tc>
      </w:tr>
    </w:tbl>
    <w:p w14:paraId="069F04D5" w14:textId="77777777" w:rsidR="00017140" w:rsidRPr="005B763D" w:rsidRDefault="00017140" w:rsidP="00017140">
      <w:pPr>
        <w:rPr>
          <w:rFonts w:ascii="Times New Roman" w:hAnsi="Times New Roman" w:cs="Times New Roman"/>
        </w:rPr>
      </w:pPr>
    </w:p>
    <w:p w14:paraId="1D891867" w14:textId="77777777" w:rsidR="00017140" w:rsidRPr="005B763D" w:rsidRDefault="00017140" w:rsidP="00017140">
      <w:pPr>
        <w:rPr>
          <w:rFonts w:ascii="Times New Roman" w:hAnsi="Times New Roman" w:cs="Times New Roman"/>
        </w:rPr>
      </w:pP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t>____</w:t>
      </w:r>
    </w:p>
    <w:p w14:paraId="2F79E3A9" w14:textId="77777777" w:rsidR="00017140" w:rsidRPr="005B763D" w:rsidRDefault="00017140" w:rsidP="00017140">
      <w:pPr>
        <w:rPr>
          <w:rFonts w:ascii="Times New Roman" w:hAnsi="Times New Roman" w:cs="Times New Roman"/>
        </w:rPr>
      </w:pP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r>
      <w:r w:rsidRPr="005B763D">
        <w:rPr>
          <w:rFonts w:ascii="Times New Roman" w:hAnsi="Times New Roman" w:cs="Times New Roman"/>
        </w:rPr>
        <w:tab/>
        <w:t xml:space="preserve">  80</w:t>
      </w:r>
    </w:p>
    <w:p w14:paraId="721FA5BB" w14:textId="77777777" w:rsidR="00017140" w:rsidRPr="005B763D" w:rsidRDefault="00017140">
      <w:pPr>
        <w:spacing w:after="200" w:line="276" w:lineRule="auto"/>
        <w:rPr>
          <w:rFonts w:ascii="Times New Roman" w:hAnsi="Times New Roman" w:cs="Times New Roman"/>
        </w:rPr>
      </w:pPr>
      <w:r w:rsidRPr="005B763D">
        <w:rPr>
          <w:rFonts w:ascii="Times New Roman" w:hAnsi="Times New Roman" w:cs="Times New Roman"/>
        </w:rPr>
        <w:br w:type="page"/>
      </w:r>
    </w:p>
    <w:sectPr w:rsidR="00017140" w:rsidRPr="005B763D" w:rsidSect="0058154E">
      <w:type w:val="continuous"/>
      <w:pgSz w:w="12240" w:h="15840" w:code="1"/>
      <w:pgMar w:top="360" w:right="864" w:bottom="360"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02D78" w14:textId="77777777" w:rsidR="003431F4" w:rsidRDefault="003431F4" w:rsidP="003431F4">
      <w:r>
        <w:separator/>
      </w:r>
    </w:p>
  </w:endnote>
  <w:endnote w:type="continuationSeparator" w:id="0">
    <w:p w14:paraId="3B059A71" w14:textId="77777777" w:rsidR="003431F4" w:rsidRDefault="003431F4" w:rsidP="0034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3457E" w14:textId="7925C221" w:rsidR="003431F4" w:rsidRDefault="003431F4" w:rsidP="003431F4">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F9B24" w14:textId="77777777" w:rsidR="003431F4" w:rsidRDefault="003431F4" w:rsidP="003431F4">
      <w:r>
        <w:separator/>
      </w:r>
    </w:p>
  </w:footnote>
  <w:footnote w:type="continuationSeparator" w:id="0">
    <w:p w14:paraId="56C39882" w14:textId="77777777" w:rsidR="003431F4" w:rsidRDefault="003431F4" w:rsidP="003431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singleLevel"/>
    <w:tmpl w:val="6366B094"/>
    <w:lvl w:ilvl="0">
      <w:start w:val="1"/>
      <w:numFmt w:val="decimal"/>
      <w:lvlText w:val="%1."/>
      <w:lvlJc w:val="left"/>
      <w:pPr>
        <w:tabs>
          <w:tab w:val="num" w:pos="380"/>
        </w:tabs>
        <w:ind w:left="380" w:hanging="380"/>
      </w:pPr>
      <w:rPr>
        <w:rFonts w:hint="default"/>
        <w:b/>
      </w:rPr>
    </w:lvl>
  </w:abstractNum>
  <w:abstractNum w:abstractNumId="4">
    <w:nsid w:val="00000006"/>
    <w:multiLevelType w:val="singleLevel"/>
    <w:tmpl w:val="D0B410EE"/>
    <w:lvl w:ilvl="0">
      <w:start w:val="1"/>
      <w:numFmt w:val="decimal"/>
      <w:lvlText w:val="%1."/>
      <w:lvlJc w:val="left"/>
      <w:pPr>
        <w:tabs>
          <w:tab w:val="num" w:pos="360"/>
        </w:tabs>
        <w:ind w:left="360" w:hanging="360"/>
      </w:pPr>
      <w:rPr>
        <w:rFonts w:hint="default"/>
        <w:b/>
      </w:rPr>
    </w:lvl>
  </w:abstractNum>
  <w:abstractNum w:abstractNumId="5">
    <w:nsid w:val="00000007"/>
    <w:multiLevelType w:val="singleLevel"/>
    <w:tmpl w:val="FB7C528A"/>
    <w:lvl w:ilvl="0">
      <w:start w:val="1"/>
      <w:numFmt w:val="decimal"/>
      <w:lvlText w:val="%1."/>
      <w:lvlJc w:val="left"/>
      <w:pPr>
        <w:tabs>
          <w:tab w:val="num" w:pos="360"/>
        </w:tabs>
        <w:ind w:left="360" w:hanging="360"/>
      </w:pPr>
      <w:rPr>
        <w:rFonts w:hint="default"/>
        <w:b/>
      </w:rPr>
    </w:lvl>
  </w:abstractNum>
  <w:abstractNum w:abstractNumId="6">
    <w:nsid w:val="007E0E3B"/>
    <w:multiLevelType w:val="hybridMultilevel"/>
    <w:tmpl w:val="19F05F2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5B52B22"/>
    <w:multiLevelType w:val="hybridMultilevel"/>
    <w:tmpl w:val="DBC48964"/>
    <w:lvl w:ilvl="0" w:tplc="620CC4D2">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63D7DC1"/>
    <w:multiLevelType w:val="hybridMultilevel"/>
    <w:tmpl w:val="0D0E2A70"/>
    <w:lvl w:ilvl="0" w:tplc="2D7AEF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A21A34"/>
    <w:multiLevelType w:val="hybridMultilevel"/>
    <w:tmpl w:val="24E82276"/>
    <w:lvl w:ilvl="0" w:tplc="4E1E383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8154656"/>
    <w:multiLevelType w:val="hybridMultilevel"/>
    <w:tmpl w:val="4D1A7350"/>
    <w:lvl w:ilvl="0" w:tplc="788E5EB0">
      <w:start w:val="1"/>
      <w:numFmt w:val="bullet"/>
      <w:lvlText w:val="□"/>
      <w:lvlJc w:val="left"/>
      <w:pPr>
        <w:tabs>
          <w:tab w:val="num" w:pos="720"/>
        </w:tabs>
        <w:ind w:left="720" w:hanging="360"/>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89B489E"/>
    <w:multiLevelType w:val="hybridMultilevel"/>
    <w:tmpl w:val="F7704448"/>
    <w:lvl w:ilvl="0" w:tplc="0E1CB79E">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D215D85"/>
    <w:multiLevelType w:val="hybridMultilevel"/>
    <w:tmpl w:val="DD20C436"/>
    <w:lvl w:ilvl="0" w:tplc="03F8B6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E9C372B"/>
    <w:multiLevelType w:val="hybridMultilevel"/>
    <w:tmpl w:val="21D2E9C6"/>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F724B02"/>
    <w:multiLevelType w:val="hybridMultilevel"/>
    <w:tmpl w:val="9342C244"/>
    <w:lvl w:ilvl="0" w:tplc="50FA13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CB3B22"/>
    <w:multiLevelType w:val="hybridMultilevel"/>
    <w:tmpl w:val="DEC24664"/>
    <w:lvl w:ilvl="0" w:tplc="CDD8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D21F0E"/>
    <w:multiLevelType w:val="hybridMultilevel"/>
    <w:tmpl w:val="B0600146"/>
    <w:lvl w:ilvl="0" w:tplc="4BD822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0C20DA"/>
    <w:multiLevelType w:val="hybridMultilevel"/>
    <w:tmpl w:val="F2925CE2"/>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2951E1"/>
    <w:multiLevelType w:val="hybridMultilevel"/>
    <w:tmpl w:val="661EFC60"/>
    <w:lvl w:ilvl="0" w:tplc="984C4950">
      <w:start w:val="1"/>
      <w:numFmt w:val="lowerLetter"/>
      <w:lvlText w:val="%1."/>
      <w:lvlJc w:val="left"/>
      <w:pPr>
        <w:tabs>
          <w:tab w:val="num" w:pos="1080"/>
        </w:tabs>
        <w:ind w:left="1080" w:hanging="360"/>
      </w:pPr>
      <w:rPr>
        <w:rFonts w:hint="default"/>
        <w:b/>
      </w:rPr>
    </w:lvl>
    <w:lvl w:ilvl="1" w:tplc="AEE059F8">
      <w:start w:val="1"/>
      <w:numFmt w:val="decimal"/>
      <w:lvlText w:val="%2."/>
      <w:lvlJc w:val="left"/>
      <w:pPr>
        <w:tabs>
          <w:tab w:val="num" w:pos="1800"/>
        </w:tabs>
        <w:ind w:left="1800" w:hanging="360"/>
      </w:pPr>
      <w:rPr>
        <w:rFonts w:hint="default"/>
        <w:b/>
      </w:rPr>
    </w:lvl>
    <w:lvl w:ilvl="2" w:tplc="3E081D92">
      <w:start w:val="1"/>
      <w:numFmt w:val="lowerLetter"/>
      <w:lvlText w:val="%3."/>
      <w:lvlJc w:val="left"/>
      <w:pPr>
        <w:tabs>
          <w:tab w:val="num" w:pos="1080"/>
        </w:tabs>
        <w:ind w:left="1080" w:hanging="360"/>
      </w:pPr>
      <w:rPr>
        <w:rFonts w:hint="default"/>
        <w:b/>
      </w:rPr>
    </w:lvl>
    <w:lvl w:ilvl="3" w:tplc="268C522A">
      <w:start w:val="1"/>
      <w:numFmt w:val="decimal"/>
      <w:lvlText w:val="%4."/>
      <w:lvlJc w:val="left"/>
      <w:pPr>
        <w:tabs>
          <w:tab w:val="num" w:pos="3240"/>
        </w:tabs>
        <w:ind w:left="3240" w:hanging="360"/>
      </w:pPr>
      <w:rPr>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1CEE09CF"/>
    <w:multiLevelType w:val="hybridMultilevel"/>
    <w:tmpl w:val="22D6EED0"/>
    <w:lvl w:ilvl="0" w:tplc="39BA196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AC721F"/>
    <w:multiLevelType w:val="hybridMultilevel"/>
    <w:tmpl w:val="00000003"/>
    <w:lvl w:ilvl="0" w:tplc="000000C9">
      <w:start w:val="1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91E0D43"/>
    <w:multiLevelType w:val="hybridMultilevel"/>
    <w:tmpl w:val="86EEE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861176"/>
    <w:multiLevelType w:val="hybridMultilevel"/>
    <w:tmpl w:val="249277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9113BF"/>
    <w:multiLevelType w:val="hybridMultilevel"/>
    <w:tmpl w:val="6BD09458"/>
    <w:lvl w:ilvl="0" w:tplc="9530ED9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60776"/>
    <w:multiLevelType w:val="hybridMultilevel"/>
    <w:tmpl w:val="B7D4C450"/>
    <w:lvl w:ilvl="0" w:tplc="50C063B4">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2CC07A89"/>
    <w:multiLevelType w:val="hybridMultilevel"/>
    <w:tmpl w:val="69BA672C"/>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9A5CCF"/>
    <w:multiLevelType w:val="hybridMultilevel"/>
    <w:tmpl w:val="8F54F3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696346"/>
    <w:multiLevelType w:val="hybridMultilevel"/>
    <w:tmpl w:val="DEEE0118"/>
    <w:lvl w:ilvl="0" w:tplc="593E022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4DC0005"/>
    <w:multiLevelType w:val="hybridMultilevel"/>
    <w:tmpl w:val="7572FB72"/>
    <w:lvl w:ilvl="0" w:tplc="E64238B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85783F"/>
    <w:multiLevelType w:val="hybridMultilevel"/>
    <w:tmpl w:val="BBBC93B8"/>
    <w:lvl w:ilvl="0" w:tplc="84E4A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D85C67"/>
    <w:multiLevelType w:val="hybridMultilevel"/>
    <w:tmpl w:val="08808792"/>
    <w:lvl w:ilvl="0" w:tplc="7B6A295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A7C33DB"/>
    <w:multiLevelType w:val="hybridMultilevel"/>
    <w:tmpl w:val="DEEE0118"/>
    <w:lvl w:ilvl="0" w:tplc="593E022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B216D3E"/>
    <w:multiLevelType w:val="hybridMultilevel"/>
    <w:tmpl w:val="7EFAE49C"/>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DA7FFC"/>
    <w:multiLevelType w:val="hybridMultilevel"/>
    <w:tmpl w:val="1C1250FC"/>
    <w:lvl w:ilvl="0" w:tplc="CE6C93F8">
      <w:start w:val="1"/>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4">
    <w:nsid w:val="4DC668DF"/>
    <w:multiLevelType w:val="hybridMultilevel"/>
    <w:tmpl w:val="2FF8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5B2895"/>
    <w:multiLevelType w:val="multilevel"/>
    <w:tmpl w:val="94E48B40"/>
    <w:lvl w:ilvl="0">
      <w:start w:val="1"/>
      <w:numFmt w:val="decimal"/>
      <w:lvlText w:val="%1)"/>
      <w:lvlJc w:val="left"/>
      <w:pPr>
        <w:ind w:left="720" w:firstLine="360"/>
      </w:pPr>
      <w:rPr>
        <w:rFonts w:ascii="Times New Roman" w:eastAsia="Arial" w:hAnsi="Times New Roman" w:cs="Times New Roman" w:hint="default"/>
        <w:b/>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nsid w:val="53BB732C"/>
    <w:multiLevelType w:val="hybridMultilevel"/>
    <w:tmpl w:val="00000003"/>
    <w:lvl w:ilvl="0" w:tplc="000000C9">
      <w:start w:val="1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3C50178"/>
    <w:multiLevelType w:val="hybridMultilevel"/>
    <w:tmpl w:val="9B3CC7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0E5412"/>
    <w:multiLevelType w:val="hybridMultilevel"/>
    <w:tmpl w:val="A7B8D970"/>
    <w:lvl w:ilvl="0" w:tplc="2C1EFB76">
      <w:start w:val="1"/>
      <w:numFmt w:val="upp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D722BCB"/>
    <w:multiLevelType w:val="hybridMultilevel"/>
    <w:tmpl w:val="9A96E4BC"/>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7F59C5"/>
    <w:multiLevelType w:val="hybridMultilevel"/>
    <w:tmpl w:val="389C394C"/>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1015EE"/>
    <w:multiLevelType w:val="hybridMultilevel"/>
    <w:tmpl w:val="A90A66D4"/>
    <w:lvl w:ilvl="0" w:tplc="3FB6942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D8D76F0"/>
    <w:multiLevelType w:val="singleLevel"/>
    <w:tmpl w:val="45949A14"/>
    <w:lvl w:ilvl="0">
      <w:start w:val="1"/>
      <w:numFmt w:val="decimal"/>
      <w:lvlText w:val="%1."/>
      <w:lvlJc w:val="left"/>
      <w:pPr>
        <w:tabs>
          <w:tab w:val="num" w:pos="360"/>
        </w:tabs>
        <w:ind w:left="360" w:hanging="360"/>
      </w:pPr>
      <w:rPr>
        <w:b/>
      </w:rPr>
    </w:lvl>
  </w:abstractNum>
  <w:abstractNum w:abstractNumId="43">
    <w:nsid w:val="704732CA"/>
    <w:multiLevelType w:val="hybridMultilevel"/>
    <w:tmpl w:val="08808792"/>
    <w:lvl w:ilvl="0" w:tplc="7B6A295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326418C"/>
    <w:multiLevelType w:val="hybridMultilevel"/>
    <w:tmpl w:val="5F6AFDB8"/>
    <w:lvl w:ilvl="0" w:tplc="10BEB360">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502289C"/>
    <w:multiLevelType w:val="hybridMultilevel"/>
    <w:tmpl w:val="6152FE3C"/>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1F15B7"/>
    <w:multiLevelType w:val="hybridMultilevel"/>
    <w:tmpl w:val="7562D03C"/>
    <w:lvl w:ilvl="0" w:tplc="4FEEB90E">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B92B89"/>
    <w:multiLevelType w:val="hybridMultilevel"/>
    <w:tmpl w:val="7888540C"/>
    <w:lvl w:ilvl="0" w:tplc="E6E6ABE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44"/>
  </w:num>
  <w:num w:numId="3">
    <w:abstractNumId w:val="38"/>
  </w:num>
  <w:num w:numId="4">
    <w:abstractNumId w:val="10"/>
  </w:num>
  <w:num w:numId="5">
    <w:abstractNumId w:val="18"/>
  </w:num>
  <w:num w:numId="6">
    <w:abstractNumId w:val="33"/>
  </w:num>
  <w:num w:numId="7">
    <w:abstractNumId w:val="9"/>
  </w:num>
  <w:num w:numId="8">
    <w:abstractNumId w:val="29"/>
  </w:num>
  <w:num w:numId="9">
    <w:abstractNumId w:val="37"/>
  </w:num>
  <w:num w:numId="10">
    <w:abstractNumId w:val="21"/>
  </w:num>
  <w:num w:numId="11">
    <w:abstractNumId w:val="16"/>
  </w:num>
  <w:num w:numId="12">
    <w:abstractNumId w:val="28"/>
  </w:num>
  <w:num w:numId="13">
    <w:abstractNumId w:val="6"/>
  </w:num>
  <w:num w:numId="14">
    <w:abstractNumId w:val="19"/>
  </w:num>
  <w:num w:numId="15">
    <w:abstractNumId w:val="31"/>
  </w:num>
  <w:num w:numId="16">
    <w:abstractNumId w:val="30"/>
  </w:num>
  <w:num w:numId="17">
    <w:abstractNumId w:val="14"/>
  </w:num>
  <w:num w:numId="18">
    <w:abstractNumId w:val="34"/>
  </w:num>
  <w:num w:numId="19">
    <w:abstractNumId w:val="27"/>
  </w:num>
  <w:num w:numId="20">
    <w:abstractNumId w:val="43"/>
  </w:num>
  <w:num w:numId="21">
    <w:abstractNumId w:val="13"/>
  </w:num>
  <w:num w:numId="22">
    <w:abstractNumId w:val="35"/>
  </w:num>
  <w:num w:numId="23">
    <w:abstractNumId w:val="15"/>
  </w:num>
  <w:num w:numId="24">
    <w:abstractNumId w:val="8"/>
  </w:num>
  <w:num w:numId="25">
    <w:abstractNumId w:val="26"/>
  </w:num>
  <w:num w:numId="26">
    <w:abstractNumId w:val="23"/>
  </w:num>
  <w:num w:numId="27">
    <w:abstractNumId w:val="42"/>
  </w:num>
  <w:num w:numId="28">
    <w:abstractNumId w:val="47"/>
  </w:num>
  <w:num w:numId="29">
    <w:abstractNumId w:val="7"/>
  </w:num>
  <w:num w:numId="30">
    <w:abstractNumId w:val="3"/>
  </w:num>
  <w:num w:numId="31">
    <w:abstractNumId w:val="4"/>
  </w:num>
  <w:num w:numId="32">
    <w:abstractNumId w:val="5"/>
  </w:num>
  <w:num w:numId="33">
    <w:abstractNumId w:val="41"/>
  </w:num>
  <w:num w:numId="34">
    <w:abstractNumId w:val="11"/>
  </w:num>
  <w:num w:numId="35">
    <w:abstractNumId w:val="12"/>
  </w:num>
  <w:num w:numId="36">
    <w:abstractNumId w:val="32"/>
  </w:num>
  <w:num w:numId="37">
    <w:abstractNumId w:val="45"/>
  </w:num>
  <w:num w:numId="38">
    <w:abstractNumId w:val="46"/>
  </w:num>
  <w:num w:numId="39">
    <w:abstractNumId w:val="25"/>
  </w:num>
  <w:num w:numId="40">
    <w:abstractNumId w:val="39"/>
  </w:num>
  <w:num w:numId="41">
    <w:abstractNumId w:val="0"/>
  </w:num>
  <w:num w:numId="42">
    <w:abstractNumId w:val="1"/>
  </w:num>
  <w:num w:numId="43">
    <w:abstractNumId w:val="2"/>
  </w:num>
  <w:num w:numId="44">
    <w:abstractNumId w:val="36"/>
  </w:num>
  <w:num w:numId="45">
    <w:abstractNumId w:val="20"/>
  </w:num>
  <w:num w:numId="46">
    <w:abstractNumId w:val="22"/>
  </w:num>
  <w:num w:numId="47">
    <w:abstractNumId w:val="17"/>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F53"/>
    <w:rsid w:val="00017140"/>
    <w:rsid w:val="000237A1"/>
    <w:rsid w:val="00137749"/>
    <w:rsid w:val="001D5312"/>
    <w:rsid w:val="001D7F4E"/>
    <w:rsid w:val="00274C08"/>
    <w:rsid w:val="003431F4"/>
    <w:rsid w:val="003A7693"/>
    <w:rsid w:val="003E2B14"/>
    <w:rsid w:val="00413E7A"/>
    <w:rsid w:val="004A14C7"/>
    <w:rsid w:val="004A2DBE"/>
    <w:rsid w:val="004E316B"/>
    <w:rsid w:val="0058154E"/>
    <w:rsid w:val="005B763D"/>
    <w:rsid w:val="00604823"/>
    <w:rsid w:val="0063456E"/>
    <w:rsid w:val="006F6F53"/>
    <w:rsid w:val="007768B5"/>
    <w:rsid w:val="00785957"/>
    <w:rsid w:val="007B09D2"/>
    <w:rsid w:val="007D173C"/>
    <w:rsid w:val="00852166"/>
    <w:rsid w:val="009A29B7"/>
    <w:rsid w:val="009F6DF7"/>
    <w:rsid w:val="00A323BD"/>
    <w:rsid w:val="00A93B0C"/>
    <w:rsid w:val="00AA177B"/>
    <w:rsid w:val="00AC77B7"/>
    <w:rsid w:val="00AE56FE"/>
    <w:rsid w:val="00B37642"/>
    <w:rsid w:val="00B92FC9"/>
    <w:rsid w:val="00C30771"/>
    <w:rsid w:val="00C60F5C"/>
    <w:rsid w:val="00CF770E"/>
    <w:rsid w:val="00D07438"/>
    <w:rsid w:val="00D211BD"/>
    <w:rsid w:val="00D86136"/>
    <w:rsid w:val="00E37110"/>
    <w:rsid w:val="00EC69C2"/>
    <w:rsid w:val="00EF2C31"/>
    <w:rsid w:val="00EF3C9A"/>
    <w:rsid w:val="00EF3DCA"/>
    <w:rsid w:val="00F24F53"/>
    <w:rsid w:val="00F31E82"/>
    <w:rsid w:val="00F53685"/>
    <w:rsid w:val="00F81E0F"/>
    <w:rsid w:val="00F82E63"/>
    <w:rsid w:val="00FA60C5"/>
    <w:rsid w:val="00FC1286"/>
    <w:rsid w:val="00FC6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11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F53"/>
    <w:pPr>
      <w:spacing w:after="0" w:line="240" w:lineRule="auto"/>
    </w:pPr>
    <w:rPr>
      <w:rFonts w:eastAsiaTheme="minorEastAsia"/>
      <w:sz w:val="24"/>
      <w:szCs w:val="24"/>
    </w:rPr>
  </w:style>
  <w:style w:type="paragraph" w:styleId="Heading1">
    <w:name w:val="heading 1"/>
    <w:basedOn w:val="Normal"/>
    <w:next w:val="Normal"/>
    <w:link w:val="Heading1Char"/>
    <w:qFormat/>
    <w:rsid w:val="00EF2C31"/>
    <w:pPr>
      <w:keepNext/>
      <w:ind w:left="720"/>
      <w:outlineLvl w:val="0"/>
    </w:pPr>
    <w:rPr>
      <w:rFonts w:ascii="Times New Roman" w:eastAsia="Times New Roman" w:hAnsi="Times New Roman" w:cs="Times New Roman"/>
      <w:i/>
      <w:iCs/>
      <w:sz w:val="26"/>
      <w:szCs w:val="26"/>
    </w:rPr>
  </w:style>
  <w:style w:type="paragraph" w:styleId="Heading2">
    <w:name w:val="heading 2"/>
    <w:basedOn w:val="Normal"/>
    <w:next w:val="Normal"/>
    <w:link w:val="Heading2Char"/>
    <w:qFormat/>
    <w:rsid w:val="00EF2C31"/>
    <w:pPr>
      <w:keepNext/>
      <w:ind w:left="7200"/>
      <w:outlineLvl w:val="1"/>
    </w:pPr>
    <w:rPr>
      <w:rFonts w:ascii="Times New Roman" w:eastAsia="Times New Roman" w:hAnsi="Times New Roman" w:cs="Times New Roman"/>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53"/>
    <w:pPr>
      <w:ind w:left="720"/>
      <w:contextualSpacing/>
    </w:pPr>
  </w:style>
  <w:style w:type="character" w:customStyle="1" w:styleId="Heading1Char">
    <w:name w:val="Heading 1 Char"/>
    <w:basedOn w:val="DefaultParagraphFont"/>
    <w:link w:val="Heading1"/>
    <w:rsid w:val="00EF2C31"/>
    <w:rPr>
      <w:rFonts w:ascii="Times New Roman" w:eastAsia="Times New Roman" w:hAnsi="Times New Roman" w:cs="Times New Roman"/>
      <w:i/>
      <w:iCs/>
      <w:sz w:val="26"/>
      <w:szCs w:val="26"/>
    </w:rPr>
  </w:style>
  <w:style w:type="character" w:customStyle="1" w:styleId="Heading2Char">
    <w:name w:val="Heading 2 Char"/>
    <w:basedOn w:val="DefaultParagraphFont"/>
    <w:link w:val="Heading2"/>
    <w:rsid w:val="00EF2C31"/>
    <w:rPr>
      <w:rFonts w:ascii="Times New Roman" w:eastAsia="Times New Roman" w:hAnsi="Times New Roman" w:cs="Times New Roman"/>
      <w:i/>
      <w:iCs/>
      <w:sz w:val="26"/>
      <w:szCs w:val="26"/>
    </w:rPr>
  </w:style>
  <w:style w:type="paragraph" w:styleId="BalloonText">
    <w:name w:val="Balloon Text"/>
    <w:basedOn w:val="Normal"/>
    <w:link w:val="BalloonTextChar"/>
    <w:uiPriority w:val="99"/>
    <w:semiHidden/>
    <w:unhideWhenUsed/>
    <w:rsid w:val="00EF2C31"/>
    <w:rPr>
      <w:rFonts w:ascii="Tahoma" w:hAnsi="Tahoma" w:cs="Tahoma"/>
      <w:sz w:val="16"/>
      <w:szCs w:val="16"/>
    </w:rPr>
  </w:style>
  <w:style w:type="character" w:customStyle="1" w:styleId="BalloonTextChar">
    <w:name w:val="Balloon Text Char"/>
    <w:basedOn w:val="DefaultParagraphFont"/>
    <w:link w:val="BalloonText"/>
    <w:uiPriority w:val="99"/>
    <w:semiHidden/>
    <w:rsid w:val="00EF2C31"/>
    <w:rPr>
      <w:rFonts w:ascii="Tahoma" w:eastAsiaTheme="minorEastAsia" w:hAnsi="Tahoma" w:cs="Tahoma"/>
      <w:sz w:val="16"/>
      <w:szCs w:val="16"/>
    </w:rPr>
  </w:style>
  <w:style w:type="table" w:styleId="TableGrid">
    <w:name w:val="Table Grid"/>
    <w:basedOn w:val="TableNormal"/>
    <w:rsid w:val="00EF2C31"/>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F82E63"/>
    <w:pPr>
      <w:spacing w:before="100" w:beforeAutospacing="1" w:after="100" w:afterAutospacing="1"/>
    </w:pPr>
    <w:rPr>
      <w:rFonts w:ascii="Times New Roman" w:hAnsi="Times New Roman" w:cs="Times New Roman"/>
    </w:rPr>
  </w:style>
  <w:style w:type="paragraph" w:customStyle="1" w:styleId="Normal1">
    <w:name w:val="Normal1"/>
    <w:rsid w:val="00017140"/>
    <w:pPr>
      <w:widowControl w:val="0"/>
    </w:pPr>
    <w:rPr>
      <w:rFonts w:ascii="Calibri" w:eastAsia="Calibri" w:hAnsi="Calibri" w:cs="Calibri"/>
      <w:color w:val="000000"/>
      <w:szCs w:val="20"/>
    </w:rPr>
  </w:style>
  <w:style w:type="character" w:styleId="Hyperlink">
    <w:name w:val="Hyperlink"/>
    <w:basedOn w:val="DefaultParagraphFont"/>
    <w:uiPriority w:val="99"/>
    <w:unhideWhenUsed/>
    <w:rsid w:val="00AE56FE"/>
    <w:rPr>
      <w:color w:val="0000FF" w:themeColor="hyperlink"/>
      <w:u w:val="single"/>
    </w:rPr>
  </w:style>
  <w:style w:type="paragraph" w:styleId="BodyText">
    <w:name w:val="Body Text"/>
    <w:basedOn w:val="Normal"/>
    <w:link w:val="BodyTextChar"/>
    <w:rsid w:val="009F6DF7"/>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9F6DF7"/>
    <w:rPr>
      <w:rFonts w:ascii="Times New Roman" w:eastAsia="Times New Roman" w:hAnsi="Times New Roman" w:cs="Times New Roman"/>
      <w:sz w:val="28"/>
      <w:szCs w:val="20"/>
    </w:rPr>
  </w:style>
  <w:style w:type="character" w:customStyle="1" w:styleId="apple-converted-space">
    <w:name w:val="apple-converted-space"/>
    <w:basedOn w:val="DefaultParagraphFont"/>
    <w:rsid w:val="005B763D"/>
  </w:style>
  <w:style w:type="character" w:customStyle="1" w:styleId="verdana10">
    <w:name w:val="verdana10"/>
    <w:basedOn w:val="DefaultParagraphFont"/>
    <w:rsid w:val="005B763D"/>
  </w:style>
  <w:style w:type="paragraph" w:styleId="Header">
    <w:name w:val="header"/>
    <w:basedOn w:val="Normal"/>
    <w:link w:val="HeaderChar"/>
    <w:uiPriority w:val="99"/>
    <w:unhideWhenUsed/>
    <w:rsid w:val="003431F4"/>
    <w:pPr>
      <w:tabs>
        <w:tab w:val="center" w:pos="4320"/>
        <w:tab w:val="right" w:pos="8640"/>
      </w:tabs>
    </w:pPr>
  </w:style>
  <w:style w:type="character" w:customStyle="1" w:styleId="HeaderChar">
    <w:name w:val="Header Char"/>
    <w:basedOn w:val="DefaultParagraphFont"/>
    <w:link w:val="Header"/>
    <w:uiPriority w:val="99"/>
    <w:rsid w:val="003431F4"/>
    <w:rPr>
      <w:rFonts w:eastAsiaTheme="minorEastAsia"/>
      <w:sz w:val="24"/>
      <w:szCs w:val="24"/>
    </w:rPr>
  </w:style>
  <w:style w:type="paragraph" w:styleId="Footer">
    <w:name w:val="footer"/>
    <w:basedOn w:val="Normal"/>
    <w:link w:val="FooterChar"/>
    <w:uiPriority w:val="99"/>
    <w:unhideWhenUsed/>
    <w:rsid w:val="003431F4"/>
    <w:pPr>
      <w:tabs>
        <w:tab w:val="center" w:pos="4320"/>
        <w:tab w:val="right" w:pos="8640"/>
      </w:tabs>
    </w:pPr>
  </w:style>
  <w:style w:type="character" w:customStyle="1" w:styleId="FooterChar">
    <w:name w:val="Footer Char"/>
    <w:basedOn w:val="DefaultParagraphFont"/>
    <w:link w:val="Footer"/>
    <w:uiPriority w:val="99"/>
    <w:rsid w:val="003431F4"/>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F53"/>
    <w:pPr>
      <w:spacing w:after="0" w:line="240" w:lineRule="auto"/>
    </w:pPr>
    <w:rPr>
      <w:rFonts w:eastAsiaTheme="minorEastAsia"/>
      <w:sz w:val="24"/>
      <w:szCs w:val="24"/>
    </w:rPr>
  </w:style>
  <w:style w:type="paragraph" w:styleId="Heading1">
    <w:name w:val="heading 1"/>
    <w:basedOn w:val="Normal"/>
    <w:next w:val="Normal"/>
    <w:link w:val="Heading1Char"/>
    <w:qFormat/>
    <w:rsid w:val="00EF2C31"/>
    <w:pPr>
      <w:keepNext/>
      <w:ind w:left="720"/>
      <w:outlineLvl w:val="0"/>
    </w:pPr>
    <w:rPr>
      <w:rFonts w:ascii="Times New Roman" w:eastAsia="Times New Roman" w:hAnsi="Times New Roman" w:cs="Times New Roman"/>
      <w:i/>
      <w:iCs/>
      <w:sz w:val="26"/>
      <w:szCs w:val="26"/>
    </w:rPr>
  </w:style>
  <w:style w:type="paragraph" w:styleId="Heading2">
    <w:name w:val="heading 2"/>
    <w:basedOn w:val="Normal"/>
    <w:next w:val="Normal"/>
    <w:link w:val="Heading2Char"/>
    <w:qFormat/>
    <w:rsid w:val="00EF2C31"/>
    <w:pPr>
      <w:keepNext/>
      <w:ind w:left="7200"/>
      <w:outlineLvl w:val="1"/>
    </w:pPr>
    <w:rPr>
      <w:rFonts w:ascii="Times New Roman" w:eastAsia="Times New Roman" w:hAnsi="Times New Roman" w:cs="Times New Roman"/>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53"/>
    <w:pPr>
      <w:ind w:left="720"/>
      <w:contextualSpacing/>
    </w:pPr>
  </w:style>
  <w:style w:type="character" w:customStyle="1" w:styleId="Heading1Char">
    <w:name w:val="Heading 1 Char"/>
    <w:basedOn w:val="DefaultParagraphFont"/>
    <w:link w:val="Heading1"/>
    <w:rsid w:val="00EF2C31"/>
    <w:rPr>
      <w:rFonts w:ascii="Times New Roman" w:eastAsia="Times New Roman" w:hAnsi="Times New Roman" w:cs="Times New Roman"/>
      <w:i/>
      <w:iCs/>
      <w:sz w:val="26"/>
      <w:szCs w:val="26"/>
    </w:rPr>
  </w:style>
  <w:style w:type="character" w:customStyle="1" w:styleId="Heading2Char">
    <w:name w:val="Heading 2 Char"/>
    <w:basedOn w:val="DefaultParagraphFont"/>
    <w:link w:val="Heading2"/>
    <w:rsid w:val="00EF2C31"/>
    <w:rPr>
      <w:rFonts w:ascii="Times New Roman" w:eastAsia="Times New Roman" w:hAnsi="Times New Roman" w:cs="Times New Roman"/>
      <w:i/>
      <w:iCs/>
      <w:sz w:val="26"/>
      <w:szCs w:val="26"/>
    </w:rPr>
  </w:style>
  <w:style w:type="paragraph" w:styleId="BalloonText">
    <w:name w:val="Balloon Text"/>
    <w:basedOn w:val="Normal"/>
    <w:link w:val="BalloonTextChar"/>
    <w:uiPriority w:val="99"/>
    <w:semiHidden/>
    <w:unhideWhenUsed/>
    <w:rsid w:val="00EF2C31"/>
    <w:rPr>
      <w:rFonts w:ascii="Tahoma" w:hAnsi="Tahoma" w:cs="Tahoma"/>
      <w:sz w:val="16"/>
      <w:szCs w:val="16"/>
    </w:rPr>
  </w:style>
  <w:style w:type="character" w:customStyle="1" w:styleId="BalloonTextChar">
    <w:name w:val="Balloon Text Char"/>
    <w:basedOn w:val="DefaultParagraphFont"/>
    <w:link w:val="BalloonText"/>
    <w:uiPriority w:val="99"/>
    <w:semiHidden/>
    <w:rsid w:val="00EF2C31"/>
    <w:rPr>
      <w:rFonts w:ascii="Tahoma" w:eastAsiaTheme="minorEastAsia" w:hAnsi="Tahoma" w:cs="Tahoma"/>
      <w:sz w:val="16"/>
      <w:szCs w:val="16"/>
    </w:rPr>
  </w:style>
  <w:style w:type="table" w:styleId="TableGrid">
    <w:name w:val="Table Grid"/>
    <w:basedOn w:val="TableNormal"/>
    <w:rsid w:val="00EF2C31"/>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F82E63"/>
    <w:pPr>
      <w:spacing w:before="100" w:beforeAutospacing="1" w:after="100" w:afterAutospacing="1"/>
    </w:pPr>
    <w:rPr>
      <w:rFonts w:ascii="Times New Roman" w:hAnsi="Times New Roman" w:cs="Times New Roman"/>
    </w:rPr>
  </w:style>
  <w:style w:type="paragraph" w:customStyle="1" w:styleId="Normal1">
    <w:name w:val="Normal1"/>
    <w:rsid w:val="00017140"/>
    <w:pPr>
      <w:widowControl w:val="0"/>
    </w:pPr>
    <w:rPr>
      <w:rFonts w:ascii="Calibri" w:eastAsia="Calibri" w:hAnsi="Calibri" w:cs="Calibri"/>
      <w:color w:val="000000"/>
      <w:szCs w:val="20"/>
    </w:rPr>
  </w:style>
  <w:style w:type="character" w:styleId="Hyperlink">
    <w:name w:val="Hyperlink"/>
    <w:basedOn w:val="DefaultParagraphFont"/>
    <w:uiPriority w:val="99"/>
    <w:unhideWhenUsed/>
    <w:rsid w:val="00AE56FE"/>
    <w:rPr>
      <w:color w:val="0000FF" w:themeColor="hyperlink"/>
      <w:u w:val="single"/>
    </w:rPr>
  </w:style>
  <w:style w:type="paragraph" w:styleId="BodyText">
    <w:name w:val="Body Text"/>
    <w:basedOn w:val="Normal"/>
    <w:link w:val="BodyTextChar"/>
    <w:rsid w:val="009F6DF7"/>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9F6DF7"/>
    <w:rPr>
      <w:rFonts w:ascii="Times New Roman" w:eastAsia="Times New Roman" w:hAnsi="Times New Roman" w:cs="Times New Roman"/>
      <w:sz w:val="28"/>
      <w:szCs w:val="20"/>
    </w:rPr>
  </w:style>
  <w:style w:type="character" w:customStyle="1" w:styleId="apple-converted-space">
    <w:name w:val="apple-converted-space"/>
    <w:basedOn w:val="DefaultParagraphFont"/>
    <w:rsid w:val="005B763D"/>
  </w:style>
  <w:style w:type="character" w:customStyle="1" w:styleId="verdana10">
    <w:name w:val="verdana10"/>
    <w:basedOn w:val="DefaultParagraphFont"/>
    <w:rsid w:val="005B763D"/>
  </w:style>
  <w:style w:type="paragraph" w:styleId="Header">
    <w:name w:val="header"/>
    <w:basedOn w:val="Normal"/>
    <w:link w:val="HeaderChar"/>
    <w:uiPriority w:val="99"/>
    <w:unhideWhenUsed/>
    <w:rsid w:val="003431F4"/>
    <w:pPr>
      <w:tabs>
        <w:tab w:val="center" w:pos="4320"/>
        <w:tab w:val="right" w:pos="8640"/>
      </w:tabs>
    </w:pPr>
  </w:style>
  <w:style w:type="character" w:customStyle="1" w:styleId="HeaderChar">
    <w:name w:val="Header Char"/>
    <w:basedOn w:val="DefaultParagraphFont"/>
    <w:link w:val="Header"/>
    <w:uiPriority w:val="99"/>
    <w:rsid w:val="003431F4"/>
    <w:rPr>
      <w:rFonts w:eastAsiaTheme="minorEastAsia"/>
      <w:sz w:val="24"/>
      <w:szCs w:val="24"/>
    </w:rPr>
  </w:style>
  <w:style w:type="paragraph" w:styleId="Footer">
    <w:name w:val="footer"/>
    <w:basedOn w:val="Normal"/>
    <w:link w:val="FooterChar"/>
    <w:uiPriority w:val="99"/>
    <w:unhideWhenUsed/>
    <w:rsid w:val="003431F4"/>
    <w:pPr>
      <w:tabs>
        <w:tab w:val="center" w:pos="4320"/>
        <w:tab w:val="right" w:pos="8640"/>
      </w:tabs>
    </w:pPr>
  </w:style>
  <w:style w:type="character" w:customStyle="1" w:styleId="FooterChar">
    <w:name w:val="Footer Char"/>
    <w:basedOn w:val="DefaultParagraphFont"/>
    <w:link w:val="Footer"/>
    <w:uiPriority w:val="99"/>
    <w:rsid w:val="003431F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8DA8D-0B1C-A84D-87B7-94015140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20</Pages>
  <Words>3134</Words>
  <Characters>17864</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Zebulon Holsopple</dc:creator>
  <cp:lastModifiedBy>Geneva Jost</cp:lastModifiedBy>
  <cp:revision>11</cp:revision>
  <cp:lastPrinted>2016-09-27T11:14:00Z</cp:lastPrinted>
  <dcterms:created xsi:type="dcterms:W3CDTF">2016-09-27T01:45:00Z</dcterms:created>
  <dcterms:modified xsi:type="dcterms:W3CDTF">2016-09-27T20:56:00Z</dcterms:modified>
</cp:coreProperties>
</file>